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62995954"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4C2FA6">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4C2FA6" w:rsidRPr="004C2FA6">
            <w:rPr>
              <w:rFonts w:asciiTheme="minorHAnsi" w:hAnsiTheme="minorHAnsi" w:cstheme="minorHAnsi"/>
              <w:b/>
            </w:rPr>
            <w:t>0615</w:t>
          </w:r>
        </w:sdtContent>
      </w:sdt>
      <w:r w:rsidR="00DB64CE" w:rsidRPr="004C2FA6">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D7191D" w:rsidRPr="004C2FA6">
            <w:rPr>
              <w:rFonts w:asciiTheme="minorHAnsi" w:hAnsiTheme="minorHAnsi" w:cstheme="minorHAnsi"/>
              <w:b/>
            </w:rPr>
            <w:t>2023</w:t>
          </w:r>
        </w:sdtContent>
      </w:sdt>
      <w:r w:rsidR="00DB64CE" w:rsidRPr="004C2FA6">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2B43CB3B"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com sede na Av. Madre Benvenuta</w:t>
      </w:r>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r w:rsidR="00AB23E9">
        <w:rPr>
          <w:rFonts w:ascii="Calibri" w:hAnsi="Calibri" w:cs="Calibri"/>
        </w:rPr>
        <w:t>Itacorubi</w:t>
      </w:r>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w:t>
      </w:r>
      <w:r w:rsidR="00AB23E9" w:rsidRPr="004C2FA6">
        <w:rPr>
          <w:rFonts w:ascii="Calibri" w:hAnsi="Calibri" w:cs="Calibri"/>
        </w:rPr>
        <w:t xml:space="preserve">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C2FA6" w:rsidRPr="004C2FA6">
            <w:rPr>
              <w:rFonts w:asciiTheme="minorHAnsi" w:hAnsiTheme="minorHAnsi" w:cstheme="minorHAnsi"/>
            </w:rPr>
            <w:t>da Coordenadoria de Licitações e Compras da Reitoria</w:t>
          </w:r>
        </w:sdtContent>
      </w:sdt>
      <w:r w:rsidR="00AB23E9" w:rsidRPr="004C2FA6">
        <w:rPr>
          <w:rFonts w:ascii="Calibri" w:hAnsi="Calibri" w:cs="Calibri"/>
        </w:rPr>
        <w:t xml:space="preserve">, </w:t>
      </w:r>
      <w:r w:rsidRPr="004C2FA6">
        <w:rPr>
          <w:rFonts w:ascii="Calibri" w:hAnsi="Calibri" w:cs="Calibri"/>
        </w:rPr>
        <w:t>torn</w:t>
      </w:r>
      <w:r w:rsidRPr="00937F04">
        <w:rPr>
          <w:rFonts w:ascii="Calibri" w:hAnsi="Calibri" w:cs="Calibri"/>
        </w:rPr>
        <w:t xml:space="preserve">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4C2FA6">
        <w:rPr>
          <w:rFonts w:ascii="Calibri" w:hAnsi="Calibri" w:cs="Calibri"/>
        </w:rPr>
        <w:t xml:space="preserve">de </w:t>
      </w:r>
      <w:r w:rsidR="007D78C9" w:rsidRPr="004C2FA6">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4C2FA6" w:rsidRPr="004C2FA6">
            <w:rPr>
              <w:rFonts w:asciiTheme="minorHAnsi" w:hAnsiTheme="minorHAnsi" w:cstheme="minorHAnsi"/>
            </w:rPr>
            <w:t>por lote</w:t>
          </w:r>
        </w:sdtContent>
      </w:sdt>
      <w:r w:rsidR="007D78C9" w:rsidRPr="004C2FA6">
        <w:rPr>
          <w:rFonts w:asciiTheme="minorHAnsi" w:hAnsiTheme="minorHAnsi" w:cstheme="minorHAnsi"/>
        </w:rPr>
        <w:t xml:space="preserve">, </w:t>
      </w:r>
      <w:r w:rsidRPr="004C2FA6">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444904D4" w:rsidR="00733A11" w:rsidRPr="00937F04" w:rsidRDefault="00733A11">
      <w:pPr>
        <w:jc w:val="both"/>
        <w:rPr>
          <w:rFonts w:ascii="Calibri" w:hAnsi="Calibri" w:cs="Calibri"/>
          <w:b/>
          <w:bCs/>
        </w:rPr>
      </w:pPr>
      <w:r w:rsidRPr="000B5CCA">
        <w:rPr>
          <w:rFonts w:ascii="Calibri" w:hAnsi="Calibri" w:cs="Calibri"/>
          <w:b/>
          <w:bCs/>
        </w:rPr>
        <w:t>OBJETO:</w:t>
      </w:r>
      <w:r w:rsidRPr="000B5CCA">
        <w:rPr>
          <w:rFonts w:ascii="Calibri" w:hAnsi="Calibri" w:cs="Calibri"/>
        </w:rPr>
        <w:t xml:space="preserve"> </w:t>
      </w:r>
      <w:r w:rsidR="000B5CCA" w:rsidRPr="000B5CCA">
        <w:rPr>
          <w:rFonts w:ascii="Calibri" w:hAnsi="Calibri" w:cs="Calibri"/>
          <w:b/>
        </w:rPr>
        <w:t>CONTRATAÇÃO DE EMPRESA PARA PRESTAÇÃO DE SERVIÇOS DE ENCADERNAÇÃO, RESTAURAÇÃO E DIGITALIZAÇÃO DE ACERVOS DAS BIBLIOTECAS DA UDESC</w:t>
      </w:r>
      <w:r w:rsidR="0024214F" w:rsidRPr="000B5CCA">
        <w:rPr>
          <w:rFonts w:ascii="Calibri" w:hAnsi="Calibri" w:cs="Calibri"/>
        </w:rPr>
        <w:t xml:space="preserve">, </w:t>
      </w:r>
      <w:r w:rsidRPr="000B5CCA">
        <w:rPr>
          <w:rFonts w:ascii="Calibri" w:hAnsi="Calibri" w:cs="Calibri"/>
        </w:rPr>
        <w:t>conforme</w:t>
      </w:r>
      <w:r w:rsidRPr="00937F04">
        <w:rPr>
          <w:rFonts w:ascii="Calibri" w:hAnsi="Calibri" w:cs="Calibri"/>
        </w:rPr>
        <w:t xml:space="preserv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53E122BC" w:rsidR="001E3636" w:rsidRDefault="000B5CCA" w:rsidP="001E3636">
      <w:pPr>
        <w:jc w:val="center"/>
        <w:rPr>
          <w:rFonts w:ascii="Calibri" w:hAnsi="Calibri"/>
          <w:b/>
          <w:highlight w:val="yellow"/>
        </w:rPr>
      </w:pPr>
      <w:r>
        <w:rPr>
          <w:rFonts w:ascii="Calibri" w:hAnsi="Calibri"/>
          <w:b/>
          <w:highlight w:val="yellow"/>
        </w:rPr>
        <w:t>LOTE 2</w:t>
      </w:r>
      <w:r w:rsidR="00B44B3A">
        <w:rPr>
          <w:rFonts w:ascii="Calibri" w:hAnsi="Calibri"/>
          <w:b/>
          <w:highlight w:val="yellow"/>
        </w:rPr>
        <w:t xml:space="preserve"> DO </w:t>
      </w:r>
      <w:r w:rsidR="00AA13C7" w:rsidRPr="00D019CC">
        <w:rPr>
          <w:rFonts w:ascii="Calibri" w:hAnsi="Calibri"/>
          <w:b/>
          <w:highlight w:val="yellow"/>
        </w:rPr>
        <w:t xml:space="preserve">PROCESSO </w:t>
      </w:r>
      <w:r>
        <w:rPr>
          <w:rFonts w:ascii="Calibri" w:hAnsi="Calibri"/>
          <w:b/>
          <w:highlight w:val="yellow"/>
        </w:rPr>
        <w:t>É</w:t>
      </w:r>
      <w:r w:rsidR="00B44B3A">
        <w:rPr>
          <w:rFonts w:ascii="Calibri" w:hAnsi="Calibri"/>
          <w:b/>
          <w:highlight w:val="yellow"/>
        </w:rPr>
        <w:t xml:space="preserve"> </w:t>
      </w:r>
      <w:r w:rsidR="00AA13C7"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37C1BD6F" w:rsidR="00733A11" w:rsidRPr="00F743DA" w:rsidRDefault="00733A11">
      <w:pPr>
        <w:pStyle w:val="Contedodoquadro"/>
        <w:rPr>
          <w:rFonts w:asciiTheme="minorHAnsi" w:hAnsiTheme="minorHAnsi" w:cstheme="minorHAnsi"/>
          <w:szCs w:val="24"/>
        </w:rPr>
      </w:pPr>
      <w:r w:rsidRPr="000B5CCA">
        <w:rPr>
          <w:rFonts w:asciiTheme="minorHAnsi" w:hAnsiTheme="minorHAnsi" w:cstheme="minorHAnsi"/>
          <w:b/>
          <w:bCs/>
        </w:rPr>
        <w:t>e-mail:</w:t>
      </w:r>
      <w:r w:rsidRPr="000B5CCA">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B5CCA" w:rsidRPr="000B5CCA">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5E9F2D4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3-22T00:00:00Z">
            <w:dateFormat w:val="dd/MM/yyyy"/>
            <w:lid w:val="pt-BR"/>
            <w:storeMappedDataAs w:val="dateTime"/>
            <w:calendar w:val="gregorian"/>
          </w:date>
        </w:sdtPr>
        <w:sdtEndPr/>
        <w:sdtContent>
          <w:r w:rsidR="00DF05FB">
            <w:rPr>
              <w:rFonts w:asciiTheme="minorHAnsi" w:hAnsiTheme="minorHAnsi" w:cstheme="minorHAnsi"/>
              <w:b/>
            </w:rPr>
            <w:t>22/03/2023</w:t>
          </w:r>
        </w:sdtContent>
      </w:sdt>
      <w:r w:rsidR="00DB64CE" w:rsidRPr="00DB64CE">
        <w:rPr>
          <w:rFonts w:asciiTheme="minorHAnsi" w:hAnsiTheme="minorHAnsi" w:cstheme="minorHAnsi"/>
          <w:b/>
        </w:rPr>
        <w:t>.</w:t>
      </w:r>
    </w:p>
    <w:p w14:paraId="298E6837" w14:textId="3F4AE91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4-10T00:00:00Z">
            <w:dateFormat w:val="dd/MM/yyyy"/>
            <w:lid w:val="pt-BR"/>
            <w:storeMappedDataAs w:val="dateTime"/>
            <w:calendar w:val="gregorian"/>
          </w:date>
        </w:sdtPr>
        <w:sdtEndPr/>
        <w:sdtContent>
          <w:r w:rsidR="00DF05FB">
            <w:rPr>
              <w:rFonts w:asciiTheme="minorHAnsi" w:hAnsiTheme="minorHAnsi" w:cstheme="minorHAnsi"/>
              <w:b/>
            </w:rPr>
            <w:t>10/04/2023</w:t>
          </w:r>
        </w:sdtContent>
      </w:sdt>
      <w:r w:rsidR="00DB64CE" w:rsidRPr="00DB64CE">
        <w:rPr>
          <w:rFonts w:asciiTheme="minorHAnsi" w:hAnsiTheme="minorHAnsi" w:cstheme="minorHAnsi"/>
          <w:b/>
        </w:rPr>
        <w:t>.</w:t>
      </w:r>
    </w:p>
    <w:p w14:paraId="5740D794" w14:textId="00509C0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4-10T00:00:00Z">
            <w:dateFormat w:val="dd/MM/yyyy"/>
            <w:lid w:val="pt-BR"/>
            <w:storeMappedDataAs w:val="dateTime"/>
            <w:calendar w:val="gregorian"/>
          </w:date>
        </w:sdtPr>
        <w:sdtEndPr/>
        <w:sdtContent>
          <w:r w:rsidR="00DF05FB">
            <w:rPr>
              <w:rFonts w:asciiTheme="minorHAnsi" w:hAnsiTheme="minorHAnsi" w:cstheme="minorHAnsi"/>
              <w:b/>
            </w:rPr>
            <w:t>10/04/2023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074964D1"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264891">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lastRenderedPageBreak/>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w:t>
      </w:r>
      <w:r w:rsidRPr="00A71F98">
        <w:rPr>
          <w:rFonts w:ascii="Calibri" w:hAnsi="Calibri" w:cs="Calibri"/>
          <w:bCs/>
          <w:color w:val="000000"/>
        </w:rPr>
        <w:lastRenderedPageBreak/>
        <w:t>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lastRenderedPageBreak/>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lastRenderedPageBreak/>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32923AB1"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2EE27178" w14:textId="4AA8BF42" w:rsidR="000B5CCA" w:rsidRPr="00F60F1D" w:rsidRDefault="000B5CCA"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highlight w:val="yellow"/>
        </w:rPr>
      </w:pPr>
      <w:r w:rsidRPr="00F60F1D">
        <w:rPr>
          <w:rFonts w:ascii="Calibri" w:hAnsi="Calibri" w:cs="Calibri"/>
          <w:b/>
          <w:highlight w:val="yellow"/>
        </w:rPr>
        <w:t>8.5 QUALIFICAÇÃO TÉCNICA</w:t>
      </w:r>
    </w:p>
    <w:p w14:paraId="46BE1C3F" w14:textId="1EEA004A" w:rsidR="000B5CCA" w:rsidRPr="00F60F1D" w:rsidRDefault="000B5CCA"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F60F1D">
        <w:rPr>
          <w:rFonts w:ascii="Calibri" w:hAnsi="Calibri" w:cs="Calibri"/>
          <w:b/>
          <w:highlight w:val="yellow"/>
        </w:rPr>
        <w:t xml:space="preserve">8.5.1 – </w:t>
      </w:r>
      <w:r w:rsidR="00F60F1D" w:rsidRPr="00F60F1D">
        <w:rPr>
          <w:rFonts w:ascii="Calibri" w:hAnsi="Calibri" w:cs="Calibri"/>
          <w:b/>
          <w:highlight w:val="yellow"/>
        </w:rPr>
        <w:t xml:space="preserve">CAPACITAÇÃO OPERACIONAL: </w:t>
      </w:r>
      <w:r w:rsidR="00F60F1D" w:rsidRPr="00F60F1D">
        <w:rPr>
          <w:rFonts w:ascii="Calibri" w:hAnsi="Calibri" w:cs="Calibri"/>
          <w:highlight w:val="yellow"/>
        </w:rPr>
        <w:t>Atestado(s) ou certidão(</w:t>
      </w:r>
      <w:proofErr w:type="spellStart"/>
      <w:r w:rsidR="00F60F1D" w:rsidRPr="00F60F1D">
        <w:rPr>
          <w:rFonts w:ascii="Calibri" w:hAnsi="Calibri" w:cs="Calibri"/>
          <w:highlight w:val="yellow"/>
        </w:rPr>
        <w:t>ões</w:t>
      </w:r>
      <w:proofErr w:type="spellEnd"/>
      <w:r w:rsidR="00F60F1D" w:rsidRPr="00F60F1D">
        <w:rPr>
          <w:rFonts w:ascii="Calibri" w:hAnsi="Calibri" w:cs="Calibri"/>
          <w:highlight w:val="yellow"/>
        </w:rPr>
        <w:t>) da empresa proponente por execução de serviços de características semelhantes ao do objeto desta licitação, fornecido por pessoa jurídica de direito público ou privado diversa da empresa proponente.</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049F4C06"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0B5CCA">
        <w:rPr>
          <w:rFonts w:ascii="Calibri" w:hAnsi="Calibri" w:cs="Calibri"/>
        </w:rPr>
        <w:t xml:space="preserve">o </w:t>
      </w:r>
      <w:r w:rsidR="00D84E0F" w:rsidRPr="000B5CCA">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0B5CCA" w:rsidRPr="000B5CCA">
            <w:rPr>
              <w:rFonts w:asciiTheme="minorHAnsi" w:hAnsiTheme="minorHAnsi" w:cstheme="minorHAnsi"/>
              <w:b/>
            </w:rPr>
            <w:t>por lote</w:t>
          </w:r>
        </w:sdtContent>
      </w:sdt>
      <w:r w:rsidR="00D84E0F" w:rsidRPr="000B5CCA">
        <w:rPr>
          <w:rFonts w:asciiTheme="minorHAnsi" w:hAnsiTheme="minorHAnsi" w:cstheme="minorHAnsi"/>
          <w:b/>
        </w:rPr>
        <w:t>,</w:t>
      </w:r>
      <w:r w:rsidR="00D84E0F" w:rsidRPr="000B5CCA">
        <w:rPr>
          <w:rFonts w:ascii="Calibri" w:hAnsi="Calibri" w:cs="Calibri"/>
        </w:rPr>
        <w:t xml:space="preserve"> </w:t>
      </w:r>
      <w:r w:rsidR="00733A11" w:rsidRPr="000B5CCA">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7EE35A15"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0B5CCA">
        <w:rPr>
          <w:rFonts w:ascii="Calibri" w:hAnsi="Calibri" w:cs="Calibri"/>
        </w:rPr>
        <w:t xml:space="preserve">pelo </w:t>
      </w:r>
      <w:r w:rsidR="00D84E0F" w:rsidRPr="000B5CCA">
        <w:rPr>
          <w:rFonts w:asciiTheme="minorHAnsi" w:hAnsiTheme="minorHAnsi" w:cstheme="minorHAnsi"/>
          <w:b/>
          <w:bCs/>
        </w:rPr>
        <w:t>e-mail:</w:t>
      </w:r>
      <w:r w:rsidR="00D84E0F" w:rsidRPr="000B5CCA">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B5CCA" w:rsidRPr="000B5CCA">
            <w:rPr>
              <w:rFonts w:asciiTheme="minorHAnsi" w:hAnsiTheme="minorHAnsi" w:cstheme="minorHAnsi"/>
            </w:rPr>
            <w:t>licita@udesc.br</w:t>
          </w:r>
        </w:sdtContent>
      </w:sdt>
      <w:r w:rsidRPr="000B5CCA">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lastRenderedPageBreak/>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 xml:space="preserve">558, de 14 de Abril </w:t>
      </w:r>
      <w:r w:rsidRPr="000A37B7">
        <w:rPr>
          <w:rFonts w:ascii="Calibri" w:hAnsi="Calibri" w:cs="Calibri"/>
          <w:lang w:val="pt-PT"/>
        </w:rPr>
        <w:lastRenderedPageBreak/>
        <w:t>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40850073"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0B5CCA">
        <w:rPr>
          <w:rFonts w:ascii="Calibri" w:hAnsi="Calibri" w:cs="Calibri"/>
          <w:bCs/>
        </w:rPr>
        <w:t xml:space="preserve">UDESC </w:t>
      </w:r>
      <w:r w:rsidR="000B5CCA" w:rsidRPr="000B5CCA">
        <w:rPr>
          <w:rFonts w:ascii="Calibri" w:hAnsi="Calibri" w:cs="Calibri"/>
          <w:bCs/>
        </w:rPr>
        <w:t>00009247</w:t>
      </w:r>
      <w:r w:rsidR="008D28D0" w:rsidRPr="000B5CCA">
        <w:rPr>
          <w:rFonts w:ascii="Calibri" w:hAnsi="Calibri" w:cs="Calibri"/>
          <w:bCs/>
        </w:rPr>
        <w:t>/202</w:t>
      </w:r>
      <w:r w:rsidR="00D7191D" w:rsidRPr="000B5CCA">
        <w:rPr>
          <w:rFonts w:ascii="Calibri" w:hAnsi="Calibri" w:cs="Calibri"/>
          <w:bCs/>
        </w:rPr>
        <w:t>3</w:t>
      </w:r>
      <w:r w:rsidR="008D28D0" w:rsidRPr="000B5CCA">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20772823" w:rsidR="003206AA" w:rsidRPr="00D84E0F" w:rsidRDefault="00DF05FB"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B5CCA">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3-22T00:00:00Z">
            <w:dateFormat w:val="d' de 'MMMM' de 'yyyy"/>
            <w:lid w:val="pt-BR"/>
            <w:storeMappedDataAs w:val="dateTime"/>
            <w:calendar w:val="gregorian"/>
          </w:date>
        </w:sdtPr>
        <w:sdtEndPr/>
        <w:sdtContent>
          <w:r>
            <w:rPr>
              <w:rFonts w:asciiTheme="minorHAnsi" w:hAnsiTheme="minorHAnsi" w:cstheme="minorHAnsi"/>
              <w:b/>
            </w:rPr>
            <w:t>22 de março de 2023</w:t>
          </w:r>
        </w:sdtContent>
      </w:sdt>
      <w:r w:rsidR="00D84E0F" w:rsidRPr="00D84E0F">
        <w:rPr>
          <w:rFonts w:asciiTheme="minorHAnsi" w:hAnsiTheme="minorHAnsi" w:cstheme="minorHAnsi"/>
          <w:b/>
        </w:rPr>
        <w:t>.</w:t>
      </w:r>
    </w:p>
    <w:p w14:paraId="697F04FE" w14:textId="70452C56" w:rsidR="003206AA" w:rsidRDefault="003206AA" w:rsidP="003206AA">
      <w:pPr>
        <w:jc w:val="center"/>
        <w:rPr>
          <w:rFonts w:ascii="Calibri" w:hAnsi="Calibri" w:cs="Calibri"/>
          <w:b/>
          <w:szCs w:val="18"/>
        </w:rPr>
      </w:pPr>
    </w:p>
    <w:p w14:paraId="28C2DDDF" w14:textId="56C68CF3" w:rsidR="000B5CCA" w:rsidRDefault="000B5CCA" w:rsidP="003206AA">
      <w:pPr>
        <w:jc w:val="center"/>
        <w:rPr>
          <w:rFonts w:ascii="Calibri" w:hAnsi="Calibri" w:cs="Calibri"/>
          <w:b/>
          <w:szCs w:val="18"/>
        </w:rPr>
      </w:pPr>
    </w:p>
    <w:p w14:paraId="1A1A376C" w14:textId="7ACCE859" w:rsidR="000B5CCA" w:rsidRDefault="000B5CCA" w:rsidP="003206AA">
      <w:pPr>
        <w:jc w:val="center"/>
        <w:rPr>
          <w:rFonts w:ascii="Calibri" w:hAnsi="Calibri" w:cs="Calibri"/>
          <w:b/>
          <w:szCs w:val="18"/>
        </w:rPr>
      </w:pPr>
    </w:p>
    <w:p w14:paraId="21FA8E6D" w14:textId="77777777" w:rsidR="000B5CCA" w:rsidRPr="00F17523" w:rsidRDefault="000B5CC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D608A2" w:rsidRDefault="00733A11" w:rsidP="00D24E5C">
      <w:pPr>
        <w:pageBreakBefore/>
        <w:tabs>
          <w:tab w:val="left" w:pos="204"/>
          <w:tab w:val="left" w:pos="720"/>
        </w:tabs>
        <w:autoSpaceDE w:val="0"/>
        <w:jc w:val="center"/>
        <w:rPr>
          <w:rFonts w:asciiTheme="minorHAnsi" w:hAnsiTheme="minorHAnsi" w:cstheme="minorHAnsi"/>
          <w:b/>
        </w:rPr>
      </w:pPr>
      <w:r w:rsidRPr="00D608A2">
        <w:rPr>
          <w:rFonts w:asciiTheme="minorHAnsi" w:hAnsiTheme="minorHAnsi" w:cstheme="minorHAnsi"/>
          <w:b/>
        </w:rPr>
        <w:lastRenderedPageBreak/>
        <w:t>ANEXO I</w:t>
      </w:r>
    </w:p>
    <w:p w14:paraId="0667E990" w14:textId="48DB726A" w:rsidR="00733A11" w:rsidRPr="00D608A2" w:rsidRDefault="00733A11">
      <w:pPr>
        <w:tabs>
          <w:tab w:val="left" w:pos="204"/>
          <w:tab w:val="left" w:pos="720"/>
        </w:tabs>
        <w:autoSpaceDE w:val="0"/>
        <w:jc w:val="center"/>
        <w:rPr>
          <w:rFonts w:asciiTheme="minorHAnsi" w:hAnsiTheme="minorHAnsi" w:cstheme="minorHAnsi"/>
          <w:b/>
        </w:rPr>
      </w:pPr>
      <w:r w:rsidRPr="00D608A2">
        <w:rPr>
          <w:rFonts w:asciiTheme="minorHAnsi" w:hAnsiTheme="minorHAnsi" w:cstheme="minorHAnsi"/>
          <w:b/>
        </w:rPr>
        <w:t xml:space="preserve">PREGÃO ELETRÔNICO Nº </w:t>
      </w:r>
      <w:r w:rsidR="00F2392A" w:rsidRPr="00D608A2">
        <w:rPr>
          <w:rFonts w:asciiTheme="minorHAnsi" w:hAnsiTheme="minorHAnsi" w:cstheme="minorHAnsi"/>
          <w:b/>
        </w:rPr>
        <w:t>0</w:t>
      </w:r>
      <w:r w:rsidR="000B5CCA" w:rsidRPr="00D608A2">
        <w:rPr>
          <w:rFonts w:asciiTheme="minorHAnsi" w:hAnsiTheme="minorHAnsi" w:cstheme="minorHAnsi"/>
          <w:b/>
        </w:rPr>
        <w:t>615</w:t>
      </w:r>
      <w:r w:rsidR="00F2392A" w:rsidRPr="00D608A2">
        <w:rPr>
          <w:rFonts w:asciiTheme="minorHAnsi" w:hAnsiTheme="minorHAnsi" w:cstheme="minorHAnsi"/>
          <w:b/>
        </w:rPr>
        <w:t>/20</w:t>
      </w:r>
      <w:r w:rsidR="00095A81" w:rsidRPr="00D608A2">
        <w:rPr>
          <w:rFonts w:asciiTheme="minorHAnsi" w:hAnsiTheme="minorHAnsi" w:cstheme="minorHAnsi"/>
          <w:b/>
        </w:rPr>
        <w:t>2</w:t>
      </w:r>
      <w:r w:rsidR="00D7191D" w:rsidRPr="00D608A2">
        <w:rPr>
          <w:rFonts w:asciiTheme="minorHAnsi" w:hAnsiTheme="minorHAnsi" w:cstheme="minorHAnsi"/>
          <w:b/>
        </w:rPr>
        <w:t>3</w:t>
      </w:r>
    </w:p>
    <w:p w14:paraId="5B77E7C4" w14:textId="77777777" w:rsidR="00AB4E34" w:rsidRPr="00D608A2" w:rsidRDefault="00AB4E34" w:rsidP="00AB4E34">
      <w:pPr>
        <w:jc w:val="center"/>
        <w:rPr>
          <w:rFonts w:asciiTheme="minorHAnsi" w:hAnsiTheme="minorHAnsi" w:cstheme="minorHAnsi"/>
          <w:b/>
          <w:u w:val="single"/>
          <w:lang w:eastAsia="pt-BR"/>
        </w:rPr>
      </w:pPr>
    </w:p>
    <w:p w14:paraId="22033BB9" w14:textId="77777777" w:rsidR="00860792" w:rsidRPr="00D608A2" w:rsidRDefault="00AB4E34" w:rsidP="00860792">
      <w:pPr>
        <w:jc w:val="center"/>
        <w:rPr>
          <w:rFonts w:asciiTheme="minorHAnsi" w:hAnsiTheme="minorHAnsi" w:cstheme="minorHAnsi"/>
          <w:b/>
          <w:u w:val="single"/>
          <w:lang w:eastAsia="pt-BR"/>
        </w:rPr>
      </w:pPr>
      <w:r w:rsidRPr="00D608A2">
        <w:rPr>
          <w:rFonts w:asciiTheme="minorHAnsi" w:hAnsiTheme="minorHAnsi" w:cstheme="minorHAnsi"/>
          <w:b/>
          <w:u w:val="single"/>
          <w:lang w:eastAsia="pt-BR"/>
        </w:rPr>
        <w:t>TERMO DE REFERÊNCIA</w:t>
      </w:r>
    </w:p>
    <w:p w14:paraId="7116E2CC" w14:textId="63E2C9E8" w:rsidR="000D4AA0" w:rsidRPr="00D608A2" w:rsidRDefault="000D4AA0" w:rsidP="00860792">
      <w:pPr>
        <w:jc w:val="center"/>
        <w:rPr>
          <w:rFonts w:asciiTheme="minorHAnsi" w:hAnsiTheme="minorHAnsi" w:cstheme="minorHAnsi"/>
          <w:b/>
          <w:u w:val="single"/>
          <w:lang w:eastAsia="pt-BR"/>
        </w:rPr>
      </w:pPr>
    </w:p>
    <w:p w14:paraId="73AA3E5F" w14:textId="11509897" w:rsidR="00D608A2" w:rsidRPr="00D608A2" w:rsidRDefault="00D608A2" w:rsidP="00D608A2">
      <w:pPr>
        <w:pStyle w:val="PargrafodaLista"/>
        <w:widowControl w:val="0"/>
        <w:numPr>
          <w:ilvl w:val="0"/>
          <w:numId w:val="35"/>
        </w:numPr>
        <w:tabs>
          <w:tab w:val="left" w:pos="480"/>
        </w:tabs>
        <w:autoSpaceDE w:val="0"/>
        <w:autoSpaceDN w:val="0"/>
        <w:spacing w:before="93" w:after="0" w:line="240" w:lineRule="auto"/>
        <w:ind w:right="297"/>
        <w:contextualSpacing w:val="0"/>
        <w:jc w:val="both"/>
        <w:rPr>
          <w:rFonts w:asciiTheme="minorHAnsi" w:hAnsiTheme="minorHAnsi" w:cstheme="minorHAnsi"/>
          <w:b/>
        </w:rPr>
      </w:pPr>
      <w:bookmarkStart w:id="3" w:name="_Hlk129968848"/>
      <w:r w:rsidRPr="00D608A2">
        <w:rPr>
          <w:rFonts w:asciiTheme="minorHAnsi" w:hAnsiTheme="minorHAnsi" w:cstheme="minorHAnsi"/>
          <w:b/>
        </w:rPr>
        <w:t>OBJETO:</w:t>
      </w:r>
      <w:r w:rsidRPr="00D608A2">
        <w:rPr>
          <w:rFonts w:asciiTheme="minorHAnsi" w:hAnsiTheme="minorHAnsi" w:cstheme="minorHAnsi"/>
          <w:b/>
          <w:spacing w:val="1"/>
        </w:rPr>
        <w:t xml:space="preserve"> </w:t>
      </w:r>
      <w:r w:rsidRPr="00D608A2">
        <w:rPr>
          <w:rFonts w:asciiTheme="minorHAnsi" w:hAnsiTheme="minorHAnsi" w:cstheme="minorHAnsi"/>
          <w:b/>
        </w:rPr>
        <w:t>Contratação de empresas para prestação de serviços de Encadernação,</w:t>
      </w:r>
      <w:r w:rsidRPr="00D608A2">
        <w:rPr>
          <w:rFonts w:asciiTheme="minorHAnsi" w:hAnsiTheme="minorHAnsi" w:cstheme="minorHAnsi"/>
          <w:b/>
          <w:spacing w:val="1"/>
        </w:rPr>
        <w:t xml:space="preserve"> </w:t>
      </w:r>
      <w:r w:rsidRPr="00D608A2">
        <w:rPr>
          <w:rFonts w:asciiTheme="minorHAnsi" w:hAnsiTheme="minorHAnsi" w:cstheme="minorHAnsi"/>
          <w:b/>
          <w:spacing w:val="-1"/>
        </w:rPr>
        <w:t>Restauração</w:t>
      </w:r>
      <w:r w:rsidRPr="00D608A2">
        <w:rPr>
          <w:rFonts w:asciiTheme="minorHAnsi" w:hAnsiTheme="minorHAnsi" w:cstheme="minorHAnsi"/>
          <w:b/>
          <w:spacing w:val="-15"/>
        </w:rPr>
        <w:t xml:space="preserve"> </w:t>
      </w:r>
      <w:r w:rsidRPr="00D608A2">
        <w:rPr>
          <w:rFonts w:asciiTheme="minorHAnsi" w:hAnsiTheme="minorHAnsi" w:cstheme="minorHAnsi"/>
          <w:b/>
          <w:spacing w:val="-1"/>
        </w:rPr>
        <w:t>e</w:t>
      </w:r>
      <w:r w:rsidRPr="00D608A2">
        <w:rPr>
          <w:rFonts w:asciiTheme="minorHAnsi" w:hAnsiTheme="minorHAnsi" w:cstheme="minorHAnsi"/>
          <w:b/>
          <w:spacing w:val="-14"/>
        </w:rPr>
        <w:t xml:space="preserve"> </w:t>
      </w:r>
      <w:r w:rsidRPr="00D608A2">
        <w:rPr>
          <w:rFonts w:asciiTheme="minorHAnsi" w:hAnsiTheme="minorHAnsi" w:cstheme="minorHAnsi"/>
          <w:b/>
          <w:spacing w:val="-1"/>
        </w:rPr>
        <w:t>Digitalização</w:t>
      </w:r>
      <w:r w:rsidRPr="00D608A2">
        <w:rPr>
          <w:rFonts w:asciiTheme="minorHAnsi" w:hAnsiTheme="minorHAnsi" w:cstheme="minorHAnsi"/>
          <w:b/>
          <w:spacing w:val="-14"/>
        </w:rPr>
        <w:t xml:space="preserve"> </w:t>
      </w:r>
      <w:r w:rsidRPr="00D608A2">
        <w:rPr>
          <w:rFonts w:asciiTheme="minorHAnsi" w:hAnsiTheme="minorHAnsi" w:cstheme="minorHAnsi"/>
          <w:b/>
          <w:spacing w:val="-1"/>
        </w:rPr>
        <w:t>de</w:t>
      </w:r>
      <w:r w:rsidRPr="00D608A2">
        <w:rPr>
          <w:rFonts w:asciiTheme="minorHAnsi" w:hAnsiTheme="minorHAnsi" w:cstheme="minorHAnsi"/>
          <w:b/>
          <w:spacing w:val="-14"/>
        </w:rPr>
        <w:t xml:space="preserve"> </w:t>
      </w:r>
      <w:r w:rsidRPr="00D608A2">
        <w:rPr>
          <w:rFonts w:asciiTheme="minorHAnsi" w:hAnsiTheme="minorHAnsi" w:cstheme="minorHAnsi"/>
          <w:b/>
          <w:spacing w:val="-1"/>
        </w:rPr>
        <w:t>acervos</w:t>
      </w:r>
      <w:r w:rsidRPr="00D608A2">
        <w:rPr>
          <w:rFonts w:asciiTheme="minorHAnsi" w:hAnsiTheme="minorHAnsi" w:cstheme="minorHAnsi"/>
          <w:b/>
          <w:spacing w:val="-14"/>
        </w:rPr>
        <w:t xml:space="preserve"> </w:t>
      </w:r>
      <w:r w:rsidRPr="00D608A2">
        <w:rPr>
          <w:rFonts w:asciiTheme="minorHAnsi" w:hAnsiTheme="minorHAnsi" w:cstheme="minorHAnsi"/>
          <w:b/>
        </w:rPr>
        <w:t>das</w:t>
      </w:r>
      <w:r w:rsidRPr="00D608A2">
        <w:rPr>
          <w:rFonts w:asciiTheme="minorHAnsi" w:hAnsiTheme="minorHAnsi" w:cstheme="minorHAnsi"/>
          <w:b/>
          <w:spacing w:val="-14"/>
        </w:rPr>
        <w:t xml:space="preserve"> </w:t>
      </w:r>
      <w:r w:rsidRPr="00D608A2">
        <w:rPr>
          <w:rFonts w:asciiTheme="minorHAnsi" w:hAnsiTheme="minorHAnsi" w:cstheme="minorHAnsi"/>
          <w:b/>
        </w:rPr>
        <w:t>Bibliotecas</w:t>
      </w:r>
      <w:r w:rsidRPr="00D608A2">
        <w:rPr>
          <w:rFonts w:asciiTheme="minorHAnsi" w:hAnsiTheme="minorHAnsi" w:cstheme="minorHAnsi"/>
          <w:b/>
          <w:spacing w:val="-15"/>
        </w:rPr>
        <w:t xml:space="preserve"> </w:t>
      </w:r>
      <w:r w:rsidRPr="00D608A2">
        <w:rPr>
          <w:rFonts w:asciiTheme="minorHAnsi" w:hAnsiTheme="minorHAnsi" w:cstheme="minorHAnsi"/>
          <w:b/>
        </w:rPr>
        <w:t>da</w:t>
      </w:r>
      <w:r w:rsidRPr="00D608A2">
        <w:rPr>
          <w:rFonts w:asciiTheme="minorHAnsi" w:hAnsiTheme="minorHAnsi" w:cstheme="minorHAnsi"/>
          <w:b/>
          <w:spacing w:val="-14"/>
        </w:rPr>
        <w:t xml:space="preserve"> </w:t>
      </w:r>
      <w:r w:rsidRPr="00D608A2">
        <w:rPr>
          <w:rFonts w:asciiTheme="minorHAnsi" w:hAnsiTheme="minorHAnsi" w:cstheme="minorHAnsi"/>
          <w:b/>
        </w:rPr>
        <w:t>UDESC.</w:t>
      </w:r>
      <w:r w:rsidRPr="00D608A2">
        <w:rPr>
          <w:rFonts w:asciiTheme="minorHAnsi" w:hAnsiTheme="minorHAnsi" w:cstheme="minorHAnsi"/>
          <w:b/>
          <w:spacing w:val="-14"/>
        </w:rPr>
        <w:t xml:space="preserve"> </w:t>
      </w:r>
      <w:r w:rsidRPr="00D608A2">
        <w:rPr>
          <w:rFonts w:asciiTheme="minorHAnsi" w:hAnsiTheme="minorHAnsi" w:cstheme="minorHAnsi"/>
          <w:b/>
        </w:rPr>
        <w:t>Conforme</w:t>
      </w:r>
      <w:r w:rsidRPr="00D608A2">
        <w:rPr>
          <w:rFonts w:asciiTheme="minorHAnsi" w:hAnsiTheme="minorHAnsi" w:cstheme="minorHAnsi"/>
          <w:b/>
          <w:spacing w:val="-14"/>
        </w:rPr>
        <w:t xml:space="preserve"> </w:t>
      </w:r>
      <w:r w:rsidRPr="00D608A2">
        <w:rPr>
          <w:rFonts w:asciiTheme="minorHAnsi" w:hAnsiTheme="minorHAnsi" w:cstheme="minorHAnsi"/>
          <w:b/>
        </w:rPr>
        <w:t>condições</w:t>
      </w:r>
      <w:r w:rsidRPr="00D608A2">
        <w:rPr>
          <w:rFonts w:asciiTheme="minorHAnsi" w:hAnsiTheme="minorHAnsi" w:cstheme="minorHAnsi"/>
          <w:b/>
          <w:spacing w:val="-59"/>
        </w:rPr>
        <w:t xml:space="preserve"> </w:t>
      </w:r>
      <w:r w:rsidRPr="00D608A2">
        <w:rPr>
          <w:rFonts w:asciiTheme="minorHAnsi" w:hAnsiTheme="minorHAnsi" w:cstheme="minorHAnsi"/>
          <w:b/>
          <w:spacing w:val="-1"/>
        </w:rPr>
        <w:t>e</w:t>
      </w:r>
      <w:r w:rsidRPr="00D608A2">
        <w:rPr>
          <w:rFonts w:asciiTheme="minorHAnsi" w:hAnsiTheme="minorHAnsi" w:cstheme="minorHAnsi"/>
          <w:b/>
          <w:spacing w:val="-15"/>
        </w:rPr>
        <w:t xml:space="preserve"> </w:t>
      </w:r>
      <w:r w:rsidRPr="00D608A2">
        <w:rPr>
          <w:rFonts w:asciiTheme="minorHAnsi" w:hAnsiTheme="minorHAnsi" w:cstheme="minorHAnsi"/>
          <w:b/>
          <w:spacing w:val="-1"/>
        </w:rPr>
        <w:t>exigências</w:t>
      </w:r>
      <w:r w:rsidRPr="00D608A2">
        <w:rPr>
          <w:rFonts w:asciiTheme="minorHAnsi" w:hAnsiTheme="minorHAnsi" w:cstheme="minorHAnsi"/>
          <w:b/>
          <w:spacing w:val="-14"/>
        </w:rPr>
        <w:t xml:space="preserve"> </w:t>
      </w:r>
      <w:r w:rsidRPr="00D608A2">
        <w:rPr>
          <w:rFonts w:asciiTheme="minorHAnsi" w:hAnsiTheme="minorHAnsi" w:cstheme="minorHAnsi"/>
          <w:b/>
          <w:spacing w:val="-1"/>
        </w:rPr>
        <w:t>estabelecidas</w:t>
      </w:r>
      <w:r w:rsidRPr="00D608A2">
        <w:rPr>
          <w:rFonts w:asciiTheme="minorHAnsi" w:hAnsiTheme="minorHAnsi" w:cstheme="minorHAnsi"/>
          <w:b/>
          <w:spacing w:val="-14"/>
        </w:rPr>
        <w:t xml:space="preserve"> </w:t>
      </w:r>
      <w:r w:rsidRPr="00D608A2">
        <w:rPr>
          <w:rFonts w:asciiTheme="minorHAnsi" w:hAnsiTheme="minorHAnsi" w:cstheme="minorHAnsi"/>
          <w:b/>
          <w:spacing w:val="-1"/>
        </w:rPr>
        <w:t>neste</w:t>
      </w:r>
      <w:r w:rsidRPr="00D608A2">
        <w:rPr>
          <w:rFonts w:asciiTheme="minorHAnsi" w:hAnsiTheme="minorHAnsi" w:cstheme="minorHAnsi"/>
          <w:b/>
          <w:spacing w:val="-14"/>
        </w:rPr>
        <w:t xml:space="preserve"> </w:t>
      </w:r>
      <w:r w:rsidRPr="00D608A2">
        <w:rPr>
          <w:rFonts w:asciiTheme="minorHAnsi" w:hAnsiTheme="minorHAnsi" w:cstheme="minorHAnsi"/>
          <w:b/>
        </w:rPr>
        <w:t>instrumento,</w:t>
      </w:r>
      <w:r w:rsidRPr="00D608A2">
        <w:rPr>
          <w:rFonts w:asciiTheme="minorHAnsi" w:hAnsiTheme="minorHAnsi" w:cstheme="minorHAnsi"/>
          <w:b/>
          <w:spacing w:val="-14"/>
        </w:rPr>
        <w:t xml:space="preserve"> </w:t>
      </w:r>
      <w:r w:rsidRPr="00D608A2">
        <w:rPr>
          <w:rFonts w:asciiTheme="minorHAnsi" w:hAnsiTheme="minorHAnsi" w:cstheme="minorHAnsi"/>
          <w:b/>
        </w:rPr>
        <w:t>através</w:t>
      </w:r>
      <w:r w:rsidRPr="00D608A2">
        <w:rPr>
          <w:rFonts w:asciiTheme="minorHAnsi" w:hAnsiTheme="minorHAnsi" w:cstheme="minorHAnsi"/>
          <w:b/>
          <w:spacing w:val="-14"/>
        </w:rPr>
        <w:t xml:space="preserve"> </w:t>
      </w:r>
      <w:r w:rsidRPr="00D608A2">
        <w:rPr>
          <w:rFonts w:asciiTheme="minorHAnsi" w:hAnsiTheme="minorHAnsi" w:cstheme="minorHAnsi"/>
          <w:b/>
        </w:rPr>
        <w:t>de</w:t>
      </w:r>
      <w:r w:rsidRPr="00D608A2">
        <w:rPr>
          <w:rFonts w:asciiTheme="minorHAnsi" w:hAnsiTheme="minorHAnsi" w:cstheme="minorHAnsi"/>
          <w:b/>
          <w:spacing w:val="-15"/>
        </w:rPr>
        <w:t xml:space="preserve"> </w:t>
      </w:r>
      <w:r w:rsidRPr="00D608A2">
        <w:rPr>
          <w:rFonts w:asciiTheme="minorHAnsi" w:hAnsiTheme="minorHAnsi" w:cstheme="minorHAnsi"/>
          <w:b/>
        </w:rPr>
        <w:t>Ata</w:t>
      </w:r>
      <w:r w:rsidRPr="00D608A2">
        <w:rPr>
          <w:rFonts w:asciiTheme="minorHAnsi" w:hAnsiTheme="minorHAnsi" w:cstheme="minorHAnsi"/>
          <w:b/>
          <w:spacing w:val="-14"/>
        </w:rPr>
        <w:t xml:space="preserve"> </w:t>
      </w:r>
      <w:r w:rsidRPr="00D608A2">
        <w:rPr>
          <w:rFonts w:asciiTheme="minorHAnsi" w:hAnsiTheme="minorHAnsi" w:cstheme="minorHAnsi"/>
          <w:b/>
        </w:rPr>
        <w:t>de</w:t>
      </w:r>
      <w:r w:rsidRPr="00D608A2">
        <w:rPr>
          <w:rFonts w:asciiTheme="minorHAnsi" w:hAnsiTheme="minorHAnsi" w:cstheme="minorHAnsi"/>
          <w:b/>
          <w:spacing w:val="-14"/>
        </w:rPr>
        <w:t xml:space="preserve"> </w:t>
      </w:r>
      <w:r w:rsidRPr="00D608A2">
        <w:rPr>
          <w:rFonts w:asciiTheme="minorHAnsi" w:hAnsiTheme="minorHAnsi" w:cstheme="minorHAnsi"/>
          <w:b/>
        </w:rPr>
        <w:t>Registro</w:t>
      </w:r>
      <w:r w:rsidRPr="00D608A2">
        <w:rPr>
          <w:rFonts w:asciiTheme="minorHAnsi" w:hAnsiTheme="minorHAnsi" w:cstheme="minorHAnsi"/>
          <w:b/>
          <w:spacing w:val="-14"/>
        </w:rPr>
        <w:t xml:space="preserve"> </w:t>
      </w:r>
      <w:r w:rsidRPr="00D608A2">
        <w:rPr>
          <w:rFonts w:asciiTheme="minorHAnsi" w:hAnsiTheme="minorHAnsi" w:cstheme="minorHAnsi"/>
          <w:b/>
        </w:rPr>
        <w:t>de</w:t>
      </w:r>
      <w:r w:rsidRPr="00D608A2">
        <w:rPr>
          <w:rFonts w:asciiTheme="minorHAnsi" w:hAnsiTheme="minorHAnsi" w:cstheme="minorHAnsi"/>
          <w:b/>
          <w:spacing w:val="-14"/>
        </w:rPr>
        <w:t xml:space="preserve"> </w:t>
      </w:r>
      <w:r w:rsidRPr="00D608A2">
        <w:rPr>
          <w:rFonts w:asciiTheme="minorHAnsi" w:hAnsiTheme="minorHAnsi" w:cstheme="minorHAnsi"/>
          <w:b/>
        </w:rPr>
        <w:t>Preços</w:t>
      </w:r>
      <w:r w:rsidRPr="00D608A2">
        <w:rPr>
          <w:rFonts w:asciiTheme="minorHAnsi" w:hAnsiTheme="minorHAnsi" w:cstheme="minorHAnsi"/>
          <w:b/>
          <w:spacing w:val="-14"/>
        </w:rPr>
        <w:t xml:space="preserve"> </w:t>
      </w:r>
      <w:proofErr w:type="gramStart"/>
      <w:r w:rsidRPr="00D608A2">
        <w:rPr>
          <w:rFonts w:asciiTheme="minorHAnsi" w:hAnsiTheme="minorHAnsi" w:cstheme="minorHAnsi"/>
          <w:b/>
        </w:rPr>
        <w:t>para</w:t>
      </w:r>
      <w:r>
        <w:rPr>
          <w:rFonts w:asciiTheme="minorHAnsi" w:hAnsiTheme="minorHAnsi" w:cstheme="minorHAnsi"/>
          <w:b/>
        </w:rPr>
        <w:t xml:space="preserve"> </w:t>
      </w:r>
      <w:r w:rsidRPr="00D608A2">
        <w:rPr>
          <w:rFonts w:asciiTheme="minorHAnsi" w:hAnsiTheme="minorHAnsi" w:cstheme="minorHAnsi"/>
          <w:b/>
          <w:spacing w:val="-59"/>
        </w:rPr>
        <w:t xml:space="preserve"> </w:t>
      </w:r>
      <w:r w:rsidRPr="00D608A2">
        <w:rPr>
          <w:rFonts w:asciiTheme="minorHAnsi" w:hAnsiTheme="minorHAnsi" w:cstheme="minorHAnsi"/>
          <w:b/>
        </w:rPr>
        <w:t>a</w:t>
      </w:r>
      <w:proofErr w:type="gramEnd"/>
      <w:r w:rsidRPr="00D608A2">
        <w:rPr>
          <w:rFonts w:asciiTheme="minorHAnsi" w:hAnsiTheme="minorHAnsi" w:cstheme="minorHAnsi"/>
          <w:b/>
          <w:spacing w:val="-2"/>
        </w:rPr>
        <w:t xml:space="preserve"> </w:t>
      </w:r>
      <w:r w:rsidRPr="00D608A2">
        <w:rPr>
          <w:rFonts w:asciiTheme="minorHAnsi" w:hAnsiTheme="minorHAnsi" w:cstheme="minorHAnsi"/>
          <w:b/>
        </w:rPr>
        <w:t>UDESC.</w:t>
      </w:r>
    </w:p>
    <w:p w14:paraId="6527C6E8" w14:textId="77777777" w:rsidR="00D608A2" w:rsidRPr="00D608A2" w:rsidRDefault="00D608A2" w:rsidP="00D608A2">
      <w:pPr>
        <w:pStyle w:val="Corpodetexto"/>
        <w:jc w:val="left"/>
        <w:rPr>
          <w:rFonts w:asciiTheme="minorHAnsi" w:hAnsiTheme="minorHAnsi" w:cstheme="minorHAnsi"/>
          <w:sz w:val="8"/>
        </w:rPr>
      </w:pPr>
    </w:p>
    <w:p w14:paraId="4206B0FC" w14:textId="77777777" w:rsidR="00D608A2" w:rsidRPr="00D608A2" w:rsidRDefault="00D608A2" w:rsidP="00D608A2">
      <w:pPr>
        <w:pStyle w:val="Corpodetexto"/>
        <w:jc w:val="left"/>
        <w:rPr>
          <w:rFonts w:asciiTheme="minorHAnsi" w:hAnsiTheme="minorHAnsi" w:cstheme="minorHAnsi"/>
          <w:sz w:val="20"/>
        </w:rPr>
      </w:pPr>
    </w:p>
    <w:p w14:paraId="15C0934F" w14:textId="77777777" w:rsidR="00D608A2" w:rsidRPr="00D608A2" w:rsidRDefault="00D608A2" w:rsidP="00D608A2">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80"/>
        </w:tabs>
        <w:suppressAutoHyphens w:val="0"/>
        <w:autoSpaceDE w:val="0"/>
        <w:autoSpaceDN w:val="0"/>
        <w:ind w:left="479"/>
        <w:rPr>
          <w:rFonts w:asciiTheme="minorHAnsi" w:hAnsiTheme="minorHAnsi" w:cstheme="minorHAnsi"/>
        </w:rPr>
      </w:pPr>
      <w:r w:rsidRPr="00D608A2">
        <w:rPr>
          <w:rFonts w:asciiTheme="minorHAnsi" w:hAnsiTheme="minorHAnsi" w:cstheme="minorHAnsi"/>
        </w:rPr>
        <w:t>ESPECIFICAÇÕES</w:t>
      </w:r>
      <w:r w:rsidRPr="00D608A2">
        <w:rPr>
          <w:rFonts w:asciiTheme="minorHAnsi" w:hAnsiTheme="minorHAnsi" w:cstheme="minorHAnsi"/>
          <w:spacing w:val="-2"/>
        </w:rPr>
        <w:t xml:space="preserve"> </w:t>
      </w:r>
      <w:r w:rsidRPr="00D608A2">
        <w:rPr>
          <w:rFonts w:asciiTheme="minorHAnsi" w:hAnsiTheme="minorHAnsi" w:cstheme="minorHAnsi"/>
        </w:rPr>
        <w:t>E</w:t>
      </w:r>
      <w:r w:rsidRPr="00D608A2">
        <w:rPr>
          <w:rFonts w:asciiTheme="minorHAnsi" w:hAnsiTheme="minorHAnsi" w:cstheme="minorHAnsi"/>
          <w:spacing w:val="-2"/>
        </w:rPr>
        <w:t xml:space="preserve"> </w:t>
      </w:r>
      <w:r w:rsidRPr="00D608A2">
        <w:rPr>
          <w:rFonts w:asciiTheme="minorHAnsi" w:hAnsiTheme="minorHAnsi" w:cstheme="minorHAnsi"/>
        </w:rPr>
        <w:t>DESCRIÇÃO</w:t>
      </w:r>
      <w:r w:rsidRPr="00D608A2">
        <w:rPr>
          <w:rFonts w:asciiTheme="minorHAnsi" w:hAnsiTheme="minorHAnsi" w:cstheme="minorHAnsi"/>
          <w:spacing w:val="-3"/>
        </w:rPr>
        <w:t xml:space="preserve"> </w:t>
      </w:r>
      <w:r w:rsidRPr="00D608A2">
        <w:rPr>
          <w:rFonts w:asciiTheme="minorHAnsi" w:hAnsiTheme="minorHAnsi" w:cstheme="minorHAnsi"/>
        </w:rPr>
        <w:t>DO</w:t>
      </w:r>
      <w:r w:rsidRPr="00D608A2">
        <w:rPr>
          <w:rFonts w:asciiTheme="minorHAnsi" w:hAnsiTheme="minorHAnsi" w:cstheme="minorHAnsi"/>
          <w:spacing w:val="-3"/>
        </w:rPr>
        <w:t xml:space="preserve"> </w:t>
      </w:r>
      <w:r w:rsidRPr="00D608A2">
        <w:rPr>
          <w:rFonts w:asciiTheme="minorHAnsi" w:hAnsiTheme="minorHAnsi" w:cstheme="minorHAnsi"/>
        </w:rPr>
        <w:t>SERVIÇO:</w:t>
      </w:r>
    </w:p>
    <w:p w14:paraId="17DFF66C" w14:textId="77777777" w:rsidR="00D608A2" w:rsidRPr="00D608A2" w:rsidRDefault="00D608A2" w:rsidP="00D608A2">
      <w:pPr>
        <w:pStyle w:val="Corpodetexto"/>
        <w:spacing w:before="3"/>
        <w:jc w:val="left"/>
        <w:rPr>
          <w:rFonts w:asciiTheme="minorHAnsi" w:hAnsiTheme="minorHAnsi" w:cstheme="minorHAnsi"/>
          <w:b/>
          <w:sz w:val="25"/>
        </w:rPr>
      </w:pPr>
    </w:p>
    <w:p w14:paraId="05FD53F8"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7"/>
        <w:contextualSpacing w:val="0"/>
        <w:jc w:val="both"/>
        <w:rPr>
          <w:rFonts w:asciiTheme="minorHAnsi" w:hAnsiTheme="minorHAnsi" w:cstheme="minorHAnsi"/>
        </w:rPr>
      </w:pPr>
      <w:r w:rsidRPr="00D608A2">
        <w:rPr>
          <w:rFonts w:asciiTheme="minorHAnsi" w:hAnsiTheme="minorHAnsi" w:cstheme="minorHAnsi"/>
        </w:rPr>
        <w:t xml:space="preserve">Brochura simples – Higienização geral, aplicação de novas guardas, </w:t>
      </w:r>
      <w:proofErr w:type="spellStart"/>
      <w:r w:rsidRPr="00D608A2">
        <w:rPr>
          <w:rFonts w:asciiTheme="minorHAnsi" w:hAnsiTheme="minorHAnsi" w:cstheme="minorHAnsi"/>
        </w:rPr>
        <w:t>aparação</w:t>
      </w:r>
      <w:proofErr w:type="spellEnd"/>
      <w:r w:rsidRPr="00D608A2">
        <w:rPr>
          <w:rFonts w:asciiTheme="minorHAnsi" w:hAnsiTheme="minorHAnsi" w:cstheme="minorHAnsi"/>
        </w:rPr>
        <w:t>, nova</w:t>
      </w:r>
      <w:r w:rsidRPr="00D608A2">
        <w:rPr>
          <w:rFonts w:asciiTheme="minorHAnsi" w:hAnsiTheme="minorHAnsi" w:cstheme="minorHAnsi"/>
          <w:spacing w:val="1"/>
        </w:rPr>
        <w:t xml:space="preserve"> </w:t>
      </w:r>
      <w:r w:rsidRPr="00D608A2">
        <w:rPr>
          <w:rFonts w:asciiTheme="minorHAnsi" w:hAnsiTheme="minorHAnsi" w:cstheme="minorHAnsi"/>
        </w:rPr>
        <w:t>costura</w:t>
      </w:r>
      <w:r w:rsidRPr="00D608A2">
        <w:rPr>
          <w:rFonts w:asciiTheme="minorHAnsi" w:hAnsiTheme="minorHAnsi" w:cstheme="minorHAnsi"/>
          <w:spacing w:val="-1"/>
        </w:rPr>
        <w:t xml:space="preserve"> </w:t>
      </w:r>
      <w:r w:rsidRPr="00D608A2">
        <w:rPr>
          <w:rFonts w:asciiTheme="minorHAnsi" w:hAnsiTheme="minorHAnsi" w:cstheme="minorHAnsi"/>
        </w:rPr>
        <w:t>(quando</w:t>
      </w:r>
      <w:r w:rsidRPr="00D608A2">
        <w:rPr>
          <w:rFonts w:asciiTheme="minorHAnsi" w:hAnsiTheme="minorHAnsi" w:cstheme="minorHAnsi"/>
          <w:spacing w:val="-1"/>
        </w:rPr>
        <w:t xml:space="preserve"> </w:t>
      </w:r>
      <w:r w:rsidRPr="00D608A2">
        <w:rPr>
          <w:rFonts w:asciiTheme="minorHAnsi" w:hAnsiTheme="minorHAnsi" w:cstheme="minorHAnsi"/>
        </w:rPr>
        <w:t>aplicável), colagem reforçada.</w:t>
      </w:r>
    </w:p>
    <w:p w14:paraId="628B168D" w14:textId="5EF4A388"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Lombada - Higienização geral, remoção de partes danificadas com aplicação de</w:t>
      </w:r>
      <w:r w:rsidRPr="00D608A2">
        <w:rPr>
          <w:rFonts w:asciiTheme="minorHAnsi" w:hAnsiTheme="minorHAnsi" w:cstheme="minorHAnsi"/>
          <w:spacing w:val="1"/>
        </w:rPr>
        <w:t xml:space="preserve"> </w:t>
      </w:r>
      <w:r w:rsidRPr="00D608A2">
        <w:rPr>
          <w:rFonts w:asciiTheme="minorHAnsi" w:hAnsiTheme="minorHAnsi" w:cstheme="minorHAnsi"/>
        </w:rPr>
        <w:t>cantoneiras</w:t>
      </w:r>
      <w:r w:rsidRPr="00D608A2">
        <w:rPr>
          <w:rFonts w:asciiTheme="minorHAnsi" w:hAnsiTheme="minorHAnsi" w:cstheme="minorHAnsi"/>
          <w:spacing w:val="-6"/>
        </w:rPr>
        <w:t xml:space="preserve"> </w:t>
      </w:r>
      <w:r w:rsidRPr="00D608A2">
        <w:rPr>
          <w:rFonts w:asciiTheme="minorHAnsi" w:hAnsiTheme="minorHAnsi" w:cstheme="minorHAnsi"/>
        </w:rPr>
        <w:t>e</w:t>
      </w:r>
      <w:r w:rsidRPr="00D608A2">
        <w:rPr>
          <w:rFonts w:asciiTheme="minorHAnsi" w:hAnsiTheme="minorHAnsi" w:cstheme="minorHAnsi"/>
          <w:spacing w:val="-5"/>
        </w:rPr>
        <w:t xml:space="preserve"> </w:t>
      </w:r>
      <w:r w:rsidRPr="00D608A2">
        <w:rPr>
          <w:rFonts w:asciiTheme="minorHAnsi" w:hAnsiTheme="minorHAnsi" w:cstheme="minorHAnsi"/>
        </w:rPr>
        <w:t>lombada,</w:t>
      </w:r>
      <w:r w:rsidRPr="00D608A2">
        <w:rPr>
          <w:rFonts w:asciiTheme="minorHAnsi" w:hAnsiTheme="minorHAnsi" w:cstheme="minorHAnsi"/>
          <w:spacing w:val="-6"/>
        </w:rPr>
        <w:t xml:space="preserve"> </w:t>
      </w:r>
      <w:r w:rsidRPr="00D608A2">
        <w:rPr>
          <w:rFonts w:asciiTheme="minorHAnsi" w:hAnsiTheme="minorHAnsi" w:cstheme="minorHAnsi"/>
        </w:rPr>
        <w:t>aplicação</w:t>
      </w:r>
      <w:r w:rsidRPr="00D608A2">
        <w:rPr>
          <w:rFonts w:asciiTheme="minorHAnsi" w:hAnsiTheme="minorHAnsi" w:cstheme="minorHAnsi"/>
          <w:spacing w:val="-5"/>
        </w:rPr>
        <w:t xml:space="preserve"> </w:t>
      </w:r>
      <w:r w:rsidRPr="00D608A2">
        <w:rPr>
          <w:rFonts w:asciiTheme="minorHAnsi" w:hAnsiTheme="minorHAnsi" w:cstheme="minorHAnsi"/>
        </w:rPr>
        <w:t>de</w:t>
      </w:r>
      <w:r w:rsidRPr="00D608A2">
        <w:rPr>
          <w:rFonts w:asciiTheme="minorHAnsi" w:hAnsiTheme="minorHAnsi" w:cstheme="minorHAnsi"/>
          <w:spacing w:val="-5"/>
        </w:rPr>
        <w:t xml:space="preserve"> </w:t>
      </w:r>
      <w:r w:rsidRPr="00D608A2">
        <w:rPr>
          <w:rFonts w:asciiTheme="minorHAnsi" w:hAnsiTheme="minorHAnsi" w:cstheme="minorHAnsi"/>
        </w:rPr>
        <w:t>novas</w:t>
      </w:r>
      <w:r w:rsidRPr="00D608A2">
        <w:rPr>
          <w:rFonts w:asciiTheme="minorHAnsi" w:hAnsiTheme="minorHAnsi" w:cstheme="minorHAnsi"/>
          <w:spacing w:val="-6"/>
        </w:rPr>
        <w:t xml:space="preserve"> </w:t>
      </w:r>
      <w:r w:rsidRPr="00D608A2">
        <w:rPr>
          <w:rFonts w:asciiTheme="minorHAnsi" w:hAnsiTheme="minorHAnsi" w:cstheme="minorHAnsi"/>
        </w:rPr>
        <w:t>guardas,</w:t>
      </w:r>
      <w:r w:rsidRPr="00D608A2">
        <w:rPr>
          <w:rFonts w:asciiTheme="minorHAnsi" w:hAnsiTheme="minorHAnsi" w:cstheme="minorHAnsi"/>
          <w:spacing w:val="-5"/>
        </w:rPr>
        <w:t xml:space="preserve"> </w:t>
      </w:r>
      <w:proofErr w:type="spellStart"/>
      <w:r w:rsidRPr="00D608A2">
        <w:rPr>
          <w:rFonts w:asciiTheme="minorHAnsi" w:hAnsiTheme="minorHAnsi" w:cstheme="minorHAnsi"/>
        </w:rPr>
        <w:t>aparação</w:t>
      </w:r>
      <w:proofErr w:type="spellEnd"/>
      <w:r w:rsidRPr="00D608A2">
        <w:rPr>
          <w:rFonts w:asciiTheme="minorHAnsi" w:hAnsiTheme="minorHAnsi" w:cstheme="minorHAnsi"/>
        </w:rPr>
        <w:t>,</w:t>
      </w:r>
      <w:r w:rsidRPr="00D608A2">
        <w:rPr>
          <w:rFonts w:asciiTheme="minorHAnsi" w:hAnsiTheme="minorHAnsi" w:cstheme="minorHAnsi"/>
          <w:spacing w:val="-5"/>
        </w:rPr>
        <w:t xml:space="preserve"> </w:t>
      </w:r>
      <w:r w:rsidRPr="00D608A2">
        <w:rPr>
          <w:rFonts w:asciiTheme="minorHAnsi" w:hAnsiTheme="minorHAnsi" w:cstheme="minorHAnsi"/>
        </w:rPr>
        <w:t>nova</w:t>
      </w:r>
      <w:r w:rsidRPr="00D608A2">
        <w:rPr>
          <w:rFonts w:asciiTheme="minorHAnsi" w:hAnsiTheme="minorHAnsi" w:cstheme="minorHAnsi"/>
          <w:spacing w:val="-6"/>
        </w:rPr>
        <w:t xml:space="preserve"> </w:t>
      </w:r>
      <w:r w:rsidRPr="00D608A2">
        <w:rPr>
          <w:rFonts w:asciiTheme="minorHAnsi" w:hAnsiTheme="minorHAnsi" w:cstheme="minorHAnsi"/>
        </w:rPr>
        <w:t>costura</w:t>
      </w:r>
      <w:r w:rsidRPr="00D608A2">
        <w:rPr>
          <w:rFonts w:asciiTheme="minorHAnsi" w:hAnsiTheme="minorHAnsi" w:cstheme="minorHAnsi"/>
          <w:spacing w:val="-5"/>
        </w:rPr>
        <w:t xml:space="preserve"> </w:t>
      </w:r>
      <w:r w:rsidRPr="00D608A2">
        <w:rPr>
          <w:rFonts w:asciiTheme="minorHAnsi" w:hAnsiTheme="minorHAnsi" w:cstheme="minorHAnsi"/>
        </w:rPr>
        <w:t>(</w:t>
      </w:r>
      <w:proofErr w:type="gramStart"/>
      <w:r w:rsidRPr="00D608A2">
        <w:rPr>
          <w:rFonts w:asciiTheme="minorHAnsi" w:hAnsiTheme="minorHAnsi" w:cstheme="minorHAnsi"/>
        </w:rPr>
        <w:t>quando</w:t>
      </w:r>
      <w:r>
        <w:rPr>
          <w:rFonts w:asciiTheme="minorHAnsi" w:hAnsiTheme="minorHAnsi" w:cstheme="minorHAnsi"/>
        </w:rPr>
        <w:t xml:space="preserve"> </w:t>
      </w:r>
      <w:r w:rsidRPr="00D608A2">
        <w:rPr>
          <w:rFonts w:asciiTheme="minorHAnsi" w:hAnsiTheme="minorHAnsi" w:cstheme="minorHAnsi"/>
          <w:spacing w:val="-59"/>
        </w:rPr>
        <w:t xml:space="preserve"> </w:t>
      </w:r>
      <w:r w:rsidRPr="00D608A2">
        <w:rPr>
          <w:rFonts w:asciiTheme="minorHAnsi" w:hAnsiTheme="minorHAnsi" w:cstheme="minorHAnsi"/>
        </w:rPr>
        <w:t>aplicável</w:t>
      </w:r>
      <w:proofErr w:type="gramEnd"/>
      <w:r w:rsidRPr="00D608A2">
        <w:rPr>
          <w:rFonts w:asciiTheme="minorHAnsi" w:hAnsiTheme="minorHAnsi" w:cstheme="minorHAnsi"/>
        </w:rPr>
        <w:t>),</w:t>
      </w:r>
      <w:r w:rsidRPr="00D608A2">
        <w:rPr>
          <w:rFonts w:asciiTheme="minorHAnsi" w:hAnsiTheme="minorHAnsi" w:cstheme="minorHAnsi"/>
          <w:spacing w:val="-1"/>
        </w:rPr>
        <w:t xml:space="preserve"> </w:t>
      </w:r>
      <w:r w:rsidRPr="00D608A2">
        <w:rPr>
          <w:rFonts w:asciiTheme="minorHAnsi" w:hAnsiTheme="minorHAnsi" w:cstheme="minorHAnsi"/>
        </w:rPr>
        <w:t>colagem</w:t>
      </w:r>
      <w:r w:rsidRPr="00D608A2">
        <w:rPr>
          <w:rFonts w:asciiTheme="minorHAnsi" w:hAnsiTheme="minorHAnsi" w:cstheme="minorHAnsi"/>
          <w:spacing w:val="-1"/>
        </w:rPr>
        <w:t xml:space="preserve"> </w:t>
      </w:r>
      <w:r w:rsidRPr="00D608A2">
        <w:rPr>
          <w:rFonts w:asciiTheme="minorHAnsi" w:hAnsiTheme="minorHAnsi" w:cstheme="minorHAnsi"/>
        </w:rPr>
        <w:t>reforçada.</w:t>
      </w:r>
    </w:p>
    <w:p w14:paraId="0CED07AD"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7"/>
        <w:contextualSpacing w:val="0"/>
        <w:jc w:val="both"/>
        <w:rPr>
          <w:rFonts w:asciiTheme="minorHAnsi" w:hAnsiTheme="minorHAnsi" w:cstheme="minorHAnsi"/>
        </w:rPr>
      </w:pPr>
      <w:r w:rsidRPr="00D608A2">
        <w:rPr>
          <w:rFonts w:asciiTheme="minorHAnsi" w:hAnsiTheme="minorHAnsi" w:cstheme="minorHAnsi"/>
        </w:rPr>
        <w:t>Capa dura hot-</w:t>
      </w:r>
      <w:proofErr w:type="spellStart"/>
      <w:r w:rsidRPr="00D608A2">
        <w:rPr>
          <w:rFonts w:asciiTheme="minorHAnsi" w:hAnsiTheme="minorHAnsi" w:cstheme="minorHAnsi"/>
        </w:rPr>
        <w:t>stamp</w:t>
      </w:r>
      <w:proofErr w:type="spellEnd"/>
      <w:r w:rsidRPr="00D608A2">
        <w:rPr>
          <w:rFonts w:asciiTheme="minorHAnsi" w:hAnsiTheme="minorHAnsi" w:cstheme="minorHAnsi"/>
        </w:rPr>
        <w:t xml:space="preserve"> - Higienização geral, confecção e colocação de nova capa dura</w:t>
      </w:r>
      <w:r w:rsidRPr="00D608A2">
        <w:rPr>
          <w:rFonts w:asciiTheme="minorHAnsi" w:hAnsiTheme="minorHAnsi" w:cstheme="minorHAnsi"/>
          <w:spacing w:val="-59"/>
        </w:rPr>
        <w:t xml:space="preserve"> </w:t>
      </w:r>
      <w:r w:rsidRPr="00D608A2">
        <w:rPr>
          <w:rFonts w:asciiTheme="minorHAnsi" w:hAnsiTheme="minorHAnsi" w:cstheme="minorHAnsi"/>
        </w:rPr>
        <w:t>com impressão hot-</w:t>
      </w:r>
      <w:proofErr w:type="spellStart"/>
      <w:r w:rsidRPr="00D608A2">
        <w:rPr>
          <w:rFonts w:asciiTheme="minorHAnsi" w:hAnsiTheme="minorHAnsi" w:cstheme="minorHAnsi"/>
        </w:rPr>
        <w:t>stamp</w:t>
      </w:r>
      <w:proofErr w:type="spellEnd"/>
      <w:r w:rsidRPr="00D608A2">
        <w:rPr>
          <w:rFonts w:asciiTheme="minorHAnsi" w:hAnsiTheme="minorHAnsi" w:cstheme="minorHAnsi"/>
        </w:rPr>
        <w:t xml:space="preserve">, aplicação de novas guardas, </w:t>
      </w:r>
      <w:proofErr w:type="spellStart"/>
      <w:r w:rsidRPr="00D608A2">
        <w:rPr>
          <w:rFonts w:asciiTheme="minorHAnsi" w:hAnsiTheme="minorHAnsi" w:cstheme="minorHAnsi"/>
        </w:rPr>
        <w:t>aparação</w:t>
      </w:r>
      <w:proofErr w:type="spellEnd"/>
      <w:r w:rsidRPr="00D608A2">
        <w:rPr>
          <w:rFonts w:asciiTheme="minorHAnsi" w:hAnsiTheme="minorHAnsi" w:cstheme="minorHAnsi"/>
        </w:rPr>
        <w:t>, nova costura</w:t>
      </w:r>
      <w:r w:rsidRPr="00D608A2">
        <w:rPr>
          <w:rFonts w:asciiTheme="minorHAnsi" w:hAnsiTheme="minorHAnsi" w:cstheme="minorHAnsi"/>
          <w:spacing w:val="1"/>
        </w:rPr>
        <w:t xml:space="preserve"> </w:t>
      </w:r>
      <w:r w:rsidRPr="00D608A2">
        <w:rPr>
          <w:rFonts w:asciiTheme="minorHAnsi" w:hAnsiTheme="minorHAnsi" w:cstheme="minorHAnsi"/>
        </w:rPr>
        <w:t>(quando</w:t>
      </w:r>
      <w:r w:rsidRPr="00D608A2">
        <w:rPr>
          <w:rFonts w:asciiTheme="minorHAnsi" w:hAnsiTheme="minorHAnsi" w:cstheme="minorHAnsi"/>
          <w:spacing w:val="-2"/>
        </w:rPr>
        <w:t xml:space="preserve"> </w:t>
      </w:r>
      <w:r w:rsidRPr="00D608A2">
        <w:rPr>
          <w:rFonts w:asciiTheme="minorHAnsi" w:hAnsiTheme="minorHAnsi" w:cstheme="minorHAnsi"/>
        </w:rPr>
        <w:t>aplicável),</w:t>
      </w:r>
      <w:r w:rsidRPr="00D608A2">
        <w:rPr>
          <w:rFonts w:asciiTheme="minorHAnsi" w:hAnsiTheme="minorHAnsi" w:cstheme="minorHAnsi"/>
          <w:spacing w:val="-1"/>
        </w:rPr>
        <w:t xml:space="preserve"> </w:t>
      </w:r>
      <w:r w:rsidRPr="00D608A2">
        <w:rPr>
          <w:rFonts w:asciiTheme="minorHAnsi" w:hAnsiTheme="minorHAnsi" w:cstheme="minorHAnsi"/>
        </w:rPr>
        <w:t>colagem</w:t>
      </w:r>
      <w:r w:rsidRPr="00D608A2">
        <w:rPr>
          <w:rFonts w:asciiTheme="minorHAnsi" w:hAnsiTheme="minorHAnsi" w:cstheme="minorHAnsi"/>
          <w:spacing w:val="-1"/>
        </w:rPr>
        <w:t xml:space="preserve"> </w:t>
      </w:r>
      <w:r w:rsidRPr="00D608A2">
        <w:rPr>
          <w:rFonts w:asciiTheme="minorHAnsi" w:hAnsiTheme="minorHAnsi" w:cstheme="minorHAnsi"/>
        </w:rPr>
        <w:t>reforçada.</w:t>
      </w:r>
    </w:p>
    <w:p w14:paraId="7C4C3343"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Capa dura espelho - Higienização geral, confecção e colocação de nova capa dura</w:t>
      </w:r>
      <w:r w:rsidRPr="00D608A2">
        <w:rPr>
          <w:rFonts w:asciiTheme="minorHAnsi" w:hAnsiTheme="minorHAnsi" w:cstheme="minorHAnsi"/>
          <w:spacing w:val="1"/>
        </w:rPr>
        <w:t xml:space="preserve"> </w:t>
      </w:r>
      <w:r w:rsidRPr="00D608A2">
        <w:rPr>
          <w:rFonts w:asciiTheme="minorHAnsi" w:hAnsiTheme="minorHAnsi" w:cstheme="minorHAnsi"/>
        </w:rPr>
        <w:t>com aproveitamento da capa original e impressão hot-</w:t>
      </w:r>
      <w:proofErr w:type="spellStart"/>
      <w:r w:rsidRPr="00D608A2">
        <w:rPr>
          <w:rFonts w:asciiTheme="minorHAnsi" w:hAnsiTheme="minorHAnsi" w:cstheme="minorHAnsi"/>
        </w:rPr>
        <w:t>stamp</w:t>
      </w:r>
      <w:proofErr w:type="spellEnd"/>
      <w:r w:rsidRPr="00D608A2">
        <w:rPr>
          <w:rFonts w:asciiTheme="minorHAnsi" w:hAnsiTheme="minorHAnsi" w:cstheme="minorHAnsi"/>
        </w:rPr>
        <w:t xml:space="preserve"> na lombada (quando</w:t>
      </w:r>
      <w:r w:rsidRPr="00D608A2">
        <w:rPr>
          <w:rFonts w:asciiTheme="minorHAnsi" w:hAnsiTheme="minorHAnsi" w:cstheme="minorHAnsi"/>
          <w:spacing w:val="1"/>
        </w:rPr>
        <w:t xml:space="preserve"> </w:t>
      </w:r>
      <w:r w:rsidRPr="00D608A2">
        <w:rPr>
          <w:rFonts w:asciiTheme="minorHAnsi" w:hAnsiTheme="minorHAnsi" w:cstheme="minorHAnsi"/>
        </w:rPr>
        <w:t xml:space="preserve">aplicável), aplicação de novas guardas, </w:t>
      </w:r>
      <w:proofErr w:type="spellStart"/>
      <w:r w:rsidRPr="00D608A2">
        <w:rPr>
          <w:rFonts w:asciiTheme="minorHAnsi" w:hAnsiTheme="minorHAnsi" w:cstheme="minorHAnsi"/>
        </w:rPr>
        <w:t>aparação</w:t>
      </w:r>
      <w:proofErr w:type="spellEnd"/>
      <w:r w:rsidRPr="00D608A2">
        <w:rPr>
          <w:rFonts w:asciiTheme="minorHAnsi" w:hAnsiTheme="minorHAnsi" w:cstheme="minorHAnsi"/>
        </w:rPr>
        <w:t>, nova costura (quando aplicável),</w:t>
      </w:r>
      <w:r w:rsidRPr="00D608A2">
        <w:rPr>
          <w:rFonts w:asciiTheme="minorHAnsi" w:hAnsiTheme="minorHAnsi" w:cstheme="minorHAnsi"/>
          <w:spacing w:val="1"/>
        </w:rPr>
        <w:t xml:space="preserve"> </w:t>
      </w:r>
      <w:r w:rsidRPr="00D608A2">
        <w:rPr>
          <w:rFonts w:asciiTheme="minorHAnsi" w:hAnsiTheme="minorHAnsi" w:cstheme="minorHAnsi"/>
        </w:rPr>
        <w:t>colagem</w:t>
      </w:r>
      <w:r w:rsidRPr="00D608A2">
        <w:rPr>
          <w:rFonts w:asciiTheme="minorHAnsi" w:hAnsiTheme="minorHAnsi" w:cstheme="minorHAnsi"/>
          <w:spacing w:val="-1"/>
        </w:rPr>
        <w:t xml:space="preserve"> </w:t>
      </w:r>
      <w:r w:rsidRPr="00D608A2">
        <w:rPr>
          <w:rFonts w:asciiTheme="minorHAnsi" w:hAnsiTheme="minorHAnsi" w:cstheme="minorHAnsi"/>
        </w:rPr>
        <w:t>reforçada.</w:t>
      </w:r>
    </w:p>
    <w:p w14:paraId="1257931E"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left="693"/>
        <w:contextualSpacing w:val="0"/>
        <w:jc w:val="both"/>
        <w:rPr>
          <w:rFonts w:asciiTheme="minorHAnsi" w:hAnsiTheme="minorHAnsi" w:cstheme="minorHAnsi"/>
        </w:rPr>
      </w:pPr>
      <w:r w:rsidRPr="00D608A2">
        <w:rPr>
          <w:rFonts w:asciiTheme="minorHAnsi" w:hAnsiTheme="minorHAnsi" w:cstheme="minorHAnsi"/>
        </w:rPr>
        <w:t>Enxerto</w:t>
      </w:r>
      <w:r w:rsidRPr="00D608A2">
        <w:rPr>
          <w:rFonts w:asciiTheme="minorHAnsi" w:hAnsiTheme="minorHAnsi" w:cstheme="minorHAnsi"/>
          <w:spacing w:val="-2"/>
        </w:rPr>
        <w:t xml:space="preserve"> </w:t>
      </w:r>
      <w:r w:rsidRPr="00D608A2">
        <w:rPr>
          <w:rFonts w:asciiTheme="minorHAnsi" w:hAnsiTheme="minorHAnsi" w:cstheme="minorHAnsi"/>
        </w:rPr>
        <w:t>de</w:t>
      </w:r>
      <w:r w:rsidRPr="00D608A2">
        <w:rPr>
          <w:rFonts w:asciiTheme="minorHAnsi" w:hAnsiTheme="minorHAnsi" w:cstheme="minorHAnsi"/>
          <w:spacing w:val="-2"/>
        </w:rPr>
        <w:t xml:space="preserve"> </w:t>
      </w:r>
      <w:r w:rsidRPr="00D608A2">
        <w:rPr>
          <w:rFonts w:asciiTheme="minorHAnsi" w:hAnsiTheme="minorHAnsi" w:cstheme="minorHAnsi"/>
        </w:rPr>
        <w:t>folhas</w:t>
      </w:r>
      <w:r w:rsidRPr="00D608A2">
        <w:rPr>
          <w:rFonts w:asciiTheme="minorHAnsi" w:hAnsiTheme="minorHAnsi" w:cstheme="minorHAnsi"/>
          <w:spacing w:val="-1"/>
        </w:rPr>
        <w:t xml:space="preserve"> </w:t>
      </w:r>
      <w:r w:rsidRPr="00D608A2">
        <w:rPr>
          <w:rFonts w:asciiTheme="minorHAnsi" w:hAnsiTheme="minorHAnsi" w:cstheme="minorHAnsi"/>
        </w:rPr>
        <w:t>xerocadas.</w:t>
      </w:r>
    </w:p>
    <w:p w14:paraId="44B3B074"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left="693"/>
        <w:contextualSpacing w:val="0"/>
        <w:jc w:val="both"/>
        <w:rPr>
          <w:rFonts w:asciiTheme="minorHAnsi" w:hAnsiTheme="minorHAnsi" w:cstheme="minorHAnsi"/>
        </w:rPr>
      </w:pPr>
      <w:r w:rsidRPr="00D608A2">
        <w:rPr>
          <w:rFonts w:asciiTheme="minorHAnsi" w:hAnsiTheme="minorHAnsi" w:cstheme="minorHAnsi"/>
        </w:rPr>
        <w:t>Restauração</w:t>
      </w:r>
      <w:r w:rsidRPr="00D608A2">
        <w:rPr>
          <w:rFonts w:asciiTheme="minorHAnsi" w:hAnsiTheme="minorHAnsi" w:cstheme="minorHAnsi"/>
          <w:spacing w:val="-3"/>
        </w:rPr>
        <w:t xml:space="preserve"> </w:t>
      </w:r>
      <w:r w:rsidRPr="00D608A2">
        <w:rPr>
          <w:rFonts w:asciiTheme="minorHAnsi" w:hAnsiTheme="minorHAnsi" w:cstheme="minorHAnsi"/>
        </w:rPr>
        <w:t>a</w:t>
      </w:r>
      <w:r w:rsidRPr="00D608A2">
        <w:rPr>
          <w:rFonts w:asciiTheme="minorHAnsi" w:hAnsiTheme="minorHAnsi" w:cstheme="minorHAnsi"/>
          <w:spacing w:val="-3"/>
        </w:rPr>
        <w:t xml:space="preserve"> </w:t>
      </w:r>
      <w:r w:rsidRPr="00D608A2">
        <w:rPr>
          <w:rFonts w:asciiTheme="minorHAnsi" w:hAnsiTheme="minorHAnsi" w:cstheme="minorHAnsi"/>
        </w:rPr>
        <w:t>úmido</w:t>
      </w:r>
      <w:r w:rsidRPr="00D608A2">
        <w:rPr>
          <w:rFonts w:asciiTheme="minorHAnsi" w:hAnsiTheme="minorHAnsi" w:cstheme="minorHAnsi"/>
          <w:spacing w:val="-2"/>
        </w:rPr>
        <w:t xml:space="preserve"> </w:t>
      </w:r>
      <w:r w:rsidRPr="00D608A2">
        <w:rPr>
          <w:rFonts w:asciiTheme="minorHAnsi" w:hAnsiTheme="minorHAnsi" w:cstheme="minorHAnsi"/>
        </w:rPr>
        <w:t>c/</w:t>
      </w:r>
      <w:r w:rsidRPr="00D608A2">
        <w:rPr>
          <w:rFonts w:asciiTheme="minorHAnsi" w:hAnsiTheme="minorHAnsi" w:cstheme="minorHAnsi"/>
          <w:spacing w:val="-4"/>
        </w:rPr>
        <w:t xml:space="preserve"> </w:t>
      </w:r>
      <w:r w:rsidRPr="00D608A2">
        <w:rPr>
          <w:rFonts w:asciiTheme="minorHAnsi" w:hAnsiTheme="minorHAnsi" w:cstheme="minorHAnsi"/>
        </w:rPr>
        <w:t>papel</w:t>
      </w:r>
      <w:r w:rsidRPr="00D608A2">
        <w:rPr>
          <w:rFonts w:asciiTheme="minorHAnsi" w:hAnsiTheme="minorHAnsi" w:cstheme="minorHAnsi"/>
          <w:spacing w:val="-3"/>
        </w:rPr>
        <w:t xml:space="preserve"> </w:t>
      </w:r>
      <w:r w:rsidRPr="00D608A2">
        <w:rPr>
          <w:rFonts w:asciiTheme="minorHAnsi" w:hAnsiTheme="minorHAnsi" w:cstheme="minorHAnsi"/>
        </w:rPr>
        <w:t>especial.</w:t>
      </w:r>
    </w:p>
    <w:p w14:paraId="2B5F55B0" w14:textId="77777777" w:rsidR="00D608A2" w:rsidRDefault="00D608A2" w:rsidP="00D608A2">
      <w:pPr>
        <w:pStyle w:val="PargrafodaLista"/>
        <w:widowControl w:val="0"/>
        <w:numPr>
          <w:ilvl w:val="1"/>
          <w:numId w:val="35"/>
        </w:numPr>
        <w:tabs>
          <w:tab w:val="left" w:pos="694"/>
        </w:tabs>
        <w:autoSpaceDE w:val="0"/>
        <w:autoSpaceDN w:val="0"/>
        <w:spacing w:after="0" w:line="240" w:lineRule="auto"/>
        <w:ind w:left="693"/>
        <w:contextualSpacing w:val="0"/>
        <w:jc w:val="both"/>
        <w:rPr>
          <w:rFonts w:asciiTheme="minorHAnsi" w:hAnsiTheme="minorHAnsi" w:cstheme="minorHAnsi"/>
        </w:rPr>
      </w:pPr>
      <w:r w:rsidRPr="00D608A2">
        <w:rPr>
          <w:rFonts w:asciiTheme="minorHAnsi" w:hAnsiTheme="minorHAnsi" w:cstheme="minorHAnsi"/>
        </w:rPr>
        <w:t>Aplicação de</w:t>
      </w:r>
      <w:r w:rsidRPr="00D608A2">
        <w:rPr>
          <w:rFonts w:asciiTheme="minorHAnsi" w:hAnsiTheme="minorHAnsi" w:cstheme="minorHAnsi"/>
          <w:spacing w:val="-1"/>
        </w:rPr>
        <w:t xml:space="preserve"> </w:t>
      </w:r>
      <w:r w:rsidRPr="00D608A2">
        <w:rPr>
          <w:rFonts w:asciiTheme="minorHAnsi" w:hAnsiTheme="minorHAnsi" w:cstheme="minorHAnsi"/>
        </w:rPr>
        <w:t>carcelas.</w:t>
      </w:r>
    </w:p>
    <w:p w14:paraId="362FB30C" w14:textId="77777777" w:rsidR="00D608A2" w:rsidRDefault="00D608A2" w:rsidP="00D608A2">
      <w:pPr>
        <w:pStyle w:val="PargrafodaLista"/>
        <w:widowControl w:val="0"/>
        <w:numPr>
          <w:ilvl w:val="1"/>
          <w:numId w:val="35"/>
        </w:numPr>
        <w:tabs>
          <w:tab w:val="left" w:pos="694"/>
        </w:tabs>
        <w:autoSpaceDE w:val="0"/>
        <w:autoSpaceDN w:val="0"/>
        <w:spacing w:after="0" w:line="240" w:lineRule="auto"/>
        <w:ind w:left="693"/>
        <w:contextualSpacing w:val="0"/>
        <w:jc w:val="both"/>
        <w:rPr>
          <w:rFonts w:asciiTheme="minorHAnsi" w:hAnsiTheme="minorHAnsi" w:cstheme="minorHAnsi"/>
        </w:rPr>
      </w:pPr>
      <w:r w:rsidRPr="00D608A2">
        <w:rPr>
          <w:rFonts w:asciiTheme="minorHAnsi" w:hAnsiTheme="minorHAnsi" w:cstheme="minorHAnsi"/>
        </w:rPr>
        <w:t>Remoção</w:t>
      </w:r>
      <w:r w:rsidRPr="00D608A2">
        <w:rPr>
          <w:rFonts w:asciiTheme="minorHAnsi" w:hAnsiTheme="minorHAnsi" w:cstheme="minorHAnsi"/>
          <w:spacing w:val="-3"/>
        </w:rPr>
        <w:t xml:space="preserve"> </w:t>
      </w:r>
      <w:r w:rsidRPr="00D608A2">
        <w:rPr>
          <w:rFonts w:asciiTheme="minorHAnsi" w:hAnsiTheme="minorHAnsi" w:cstheme="minorHAnsi"/>
        </w:rPr>
        <w:t>de</w:t>
      </w:r>
      <w:r w:rsidRPr="00D608A2">
        <w:rPr>
          <w:rFonts w:asciiTheme="minorHAnsi" w:hAnsiTheme="minorHAnsi" w:cstheme="minorHAnsi"/>
          <w:spacing w:val="-4"/>
        </w:rPr>
        <w:t xml:space="preserve"> </w:t>
      </w:r>
      <w:r w:rsidRPr="00D608A2">
        <w:rPr>
          <w:rFonts w:asciiTheme="minorHAnsi" w:hAnsiTheme="minorHAnsi" w:cstheme="minorHAnsi"/>
        </w:rPr>
        <w:t>fita</w:t>
      </w:r>
      <w:r w:rsidRPr="00D608A2">
        <w:rPr>
          <w:rFonts w:asciiTheme="minorHAnsi" w:hAnsiTheme="minorHAnsi" w:cstheme="minorHAnsi"/>
          <w:spacing w:val="-3"/>
        </w:rPr>
        <w:t xml:space="preserve"> </w:t>
      </w:r>
      <w:r w:rsidRPr="00D608A2">
        <w:rPr>
          <w:rFonts w:asciiTheme="minorHAnsi" w:hAnsiTheme="minorHAnsi" w:cstheme="minorHAnsi"/>
        </w:rPr>
        <w:t>adesiva.</w:t>
      </w:r>
    </w:p>
    <w:p w14:paraId="5F72B8ED" w14:textId="652ACE0D"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left="693"/>
        <w:contextualSpacing w:val="0"/>
        <w:jc w:val="both"/>
        <w:rPr>
          <w:rFonts w:asciiTheme="minorHAnsi" w:hAnsiTheme="minorHAnsi" w:cstheme="minorHAnsi"/>
        </w:rPr>
      </w:pPr>
      <w:r w:rsidRPr="00D608A2">
        <w:rPr>
          <w:rFonts w:asciiTheme="minorHAnsi" w:hAnsiTheme="minorHAnsi" w:cstheme="minorHAnsi"/>
        </w:rPr>
        <w:t>Restauração,</w:t>
      </w:r>
      <w:r w:rsidRPr="00D608A2">
        <w:rPr>
          <w:rFonts w:asciiTheme="minorHAnsi" w:hAnsiTheme="minorHAnsi" w:cstheme="minorHAnsi"/>
          <w:spacing w:val="1"/>
        </w:rPr>
        <w:t xml:space="preserve"> </w:t>
      </w:r>
      <w:r w:rsidRPr="00D608A2">
        <w:rPr>
          <w:rFonts w:asciiTheme="minorHAnsi" w:hAnsiTheme="minorHAnsi" w:cstheme="minorHAnsi"/>
        </w:rPr>
        <w:t>encadernação</w:t>
      </w:r>
      <w:r w:rsidRPr="00D608A2">
        <w:rPr>
          <w:rFonts w:asciiTheme="minorHAnsi" w:hAnsiTheme="minorHAnsi" w:cstheme="minorHAnsi"/>
          <w:spacing w:val="1"/>
        </w:rPr>
        <w:t xml:space="preserve"> </w:t>
      </w:r>
      <w:r w:rsidRPr="00D608A2">
        <w:rPr>
          <w:rFonts w:asciiTheme="minorHAnsi" w:hAnsiTheme="minorHAnsi" w:cstheme="minorHAnsi"/>
        </w:rPr>
        <w:t>e</w:t>
      </w:r>
      <w:r w:rsidRPr="00D608A2">
        <w:rPr>
          <w:rFonts w:asciiTheme="minorHAnsi" w:hAnsiTheme="minorHAnsi" w:cstheme="minorHAnsi"/>
          <w:spacing w:val="1"/>
        </w:rPr>
        <w:t xml:space="preserve"> </w:t>
      </w:r>
      <w:r w:rsidRPr="00D608A2">
        <w:rPr>
          <w:rFonts w:asciiTheme="minorHAnsi" w:hAnsiTheme="minorHAnsi" w:cstheme="minorHAnsi"/>
        </w:rPr>
        <w:t>higienização</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1"/>
        </w:rPr>
        <w:t xml:space="preserve"> </w:t>
      </w:r>
      <w:r w:rsidRPr="00D608A2">
        <w:rPr>
          <w:rFonts w:asciiTheme="minorHAnsi" w:hAnsiTheme="minorHAnsi" w:cstheme="minorHAnsi"/>
        </w:rPr>
        <w:t>obras</w:t>
      </w:r>
      <w:r w:rsidRPr="00D608A2">
        <w:rPr>
          <w:rFonts w:asciiTheme="minorHAnsi" w:hAnsiTheme="minorHAnsi" w:cstheme="minorHAnsi"/>
          <w:spacing w:val="1"/>
        </w:rPr>
        <w:t xml:space="preserve"> </w:t>
      </w:r>
      <w:r w:rsidRPr="00D608A2">
        <w:rPr>
          <w:rFonts w:asciiTheme="minorHAnsi" w:hAnsiTheme="minorHAnsi" w:cstheme="minorHAnsi"/>
        </w:rPr>
        <w:t>raras</w:t>
      </w:r>
      <w:r w:rsidRPr="00D608A2">
        <w:rPr>
          <w:rFonts w:asciiTheme="minorHAnsi" w:hAnsiTheme="minorHAnsi" w:cstheme="minorHAnsi"/>
          <w:spacing w:val="1"/>
        </w:rPr>
        <w:t xml:space="preserve"> </w:t>
      </w:r>
      <w:r w:rsidRPr="00D608A2">
        <w:rPr>
          <w:rFonts w:asciiTheme="minorHAnsi" w:hAnsiTheme="minorHAnsi" w:cstheme="minorHAnsi"/>
        </w:rPr>
        <w:t>e/ou</w:t>
      </w:r>
      <w:r w:rsidRPr="00D608A2">
        <w:rPr>
          <w:rFonts w:asciiTheme="minorHAnsi" w:hAnsiTheme="minorHAnsi" w:cstheme="minorHAnsi"/>
          <w:spacing w:val="1"/>
        </w:rPr>
        <w:t xml:space="preserve"> </w:t>
      </w:r>
      <w:r w:rsidRPr="00D608A2">
        <w:rPr>
          <w:rFonts w:asciiTheme="minorHAnsi" w:hAnsiTheme="minorHAnsi" w:cstheme="minorHAnsi"/>
        </w:rPr>
        <w:t>documentos</w:t>
      </w:r>
      <w:r w:rsidRPr="00D608A2">
        <w:rPr>
          <w:rFonts w:asciiTheme="minorHAnsi" w:hAnsiTheme="minorHAnsi" w:cstheme="minorHAnsi"/>
          <w:spacing w:val="1"/>
        </w:rPr>
        <w:t xml:space="preserve"> </w:t>
      </w:r>
      <w:r w:rsidRPr="00D608A2">
        <w:rPr>
          <w:rFonts w:asciiTheme="minorHAnsi" w:hAnsiTheme="minorHAnsi" w:cstheme="minorHAnsi"/>
        </w:rPr>
        <w:t>históricos.</w:t>
      </w:r>
    </w:p>
    <w:p w14:paraId="4F2D43B9"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Digitalização de livros e monografias - Fornecimento de cópia das obras em formato</w:t>
      </w:r>
      <w:r w:rsidRPr="00D608A2">
        <w:rPr>
          <w:rFonts w:asciiTheme="minorHAnsi" w:hAnsiTheme="minorHAnsi" w:cstheme="minorHAnsi"/>
          <w:spacing w:val="1"/>
        </w:rPr>
        <w:t xml:space="preserve"> </w:t>
      </w:r>
      <w:r w:rsidRPr="00D608A2">
        <w:rPr>
          <w:rFonts w:asciiTheme="minorHAnsi" w:hAnsiTheme="minorHAnsi" w:cstheme="minorHAnsi"/>
        </w:rPr>
        <w:t>digital (PDF A – OCR) – em “pen drive” ou armazenamento em nuvem com período</w:t>
      </w:r>
      <w:r w:rsidRPr="00D608A2">
        <w:rPr>
          <w:rFonts w:asciiTheme="minorHAnsi" w:hAnsiTheme="minorHAnsi" w:cstheme="minorHAnsi"/>
          <w:spacing w:val="1"/>
        </w:rPr>
        <w:t xml:space="preserve"> </w:t>
      </w:r>
      <w:r w:rsidRPr="00D608A2">
        <w:rPr>
          <w:rFonts w:asciiTheme="minorHAnsi" w:hAnsiTheme="minorHAnsi" w:cstheme="minorHAnsi"/>
        </w:rPr>
        <w:t>mínimo</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1"/>
        </w:rPr>
        <w:t xml:space="preserve"> </w:t>
      </w:r>
      <w:r w:rsidRPr="00D608A2">
        <w:rPr>
          <w:rFonts w:asciiTheme="minorHAnsi" w:hAnsiTheme="minorHAnsi" w:cstheme="minorHAnsi"/>
        </w:rPr>
        <w:t>60 dias.</w:t>
      </w:r>
    </w:p>
    <w:p w14:paraId="168BF211"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left="693" w:hanging="574"/>
        <w:contextualSpacing w:val="0"/>
        <w:jc w:val="both"/>
        <w:rPr>
          <w:rFonts w:asciiTheme="minorHAnsi" w:hAnsiTheme="minorHAnsi" w:cstheme="minorHAnsi"/>
        </w:rPr>
      </w:pPr>
      <w:r w:rsidRPr="00D608A2">
        <w:rPr>
          <w:rFonts w:asciiTheme="minorHAnsi" w:hAnsiTheme="minorHAnsi" w:cstheme="minorHAnsi"/>
        </w:rPr>
        <w:t>Digitalização de</w:t>
      </w:r>
      <w:r w:rsidRPr="00D608A2">
        <w:rPr>
          <w:rFonts w:asciiTheme="minorHAnsi" w:hAnsiTheme="minorHAnsi" w:cstheme="minorHAnsi"/>
          <w:spacing w:val="-1"/>
        </w:rPr>
        <w:t xml:space="preserve"> </w:t>
      </w:r>
      <w:r w:rsidRPr="00D608A2">
        <w:rPr>
          <w:rFonts w:asciiTheme="minorHAnsi" w:hAnsiTheme="minorHAnsi" w:cstheme="minorHAnsi"/>
        </w:rPr>
        <w:t>Mapas -</w:t>
      </w:r>
      <w:r w:rsidRPr="00D608A2">
        <w:rPr>
          <w:rFonts w:asciiTheme="minorHAnsi" w:hAnsiTheme="minorHAnsi" w:cstheme="minorHAnsi"/>
          <w:spacing w:val="1"/>
        </w:rPr>
        <w:t xml:space="preserve"> </w:t>
      </w:r>
      <w:r w:rsidRPr="00D608A2">
        <w:rPr>
          <w:rFonts w:asciiTheme="minorHAnsi" w:hAnsiTheme="minorHAnsi" w:cstheme="minorHAnsi"/>
        </w:rPr>
        <w:t>Fornecimento</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1"/>
        </w:rPr>
        <w:t xml:space="preserve"> </w:t>
      </w:r>
      <w:r w:rsidRPr="00D608A2">
        <w:rPr>
          <w:rFonts w:asciiTheme="minorHAnsi" w:hAnsiTheme="minorHAnsi" w:cstheme="minorHAnsi"/>
        </w:rPr>
        <w:t>cópia de mapas em</w:t>
      </w:r>
      <w:r w:rsidRPr="00D608A2">
        <w:rPr>
          <w:rFonts w:asciiTheme="minorHAnsi" w:hAnsiTheme="minorHAnsi" w:cstheme="minorHAnsi"/>
          <w:spacing w:val="1"/>
        </w:rPr>
        <w:t xml:space="preserve"> </w:t>
      </w:r>
      <w:r w:rsidRPr="00D608A2">
        <w:rPr>
          <w:rFonts w:asciiTheme="minorHAnsi" w:hAnsiTheme="minorHAnsi" w:cstheme="minorHAnsi"/>
        </w:rPr>
        <w:t>formato digital</w:t>
      </w:r>
      <w:r w:rsidRPr="00D608A2">
        <w:rPr>
          <w:rFonts w:asciiTheme="minorHAnsi" w:hAnsiTheme="minorHAnsi" w:cstheme="minorHAnsi"/>
          <w:spacing w:val="-1"/>
        </w:rPr>
        <w:t xml:space="preserve"> </w:t>
      </w:r>
      <w:r w:rsidRPr="00D608A2">
        <w:rPr>
          <w:rFonts w:asciiTheme="minorHAnsi" w:hAnsiTheme="minorHAnsi" w:cstheme="minorHAnsi"/>
        </w:rPr>
        <w:t>(PDF A</w:t>
      </w:r>
    </w:p>
    <w:p w14:paraId="11D23232" w14:textId="77777777" w:rsidR="00D608A2" w:rsidRPr="00D608A2" w:rsidRDefault="00D608A2" w:rsidP="00D608A2">
      <w:pPr>
        <w:pStyle w:val="Corpodetexto"/>
        <w:ind w:right="297"/>
        <w:rPr>
          <w:rFonts w:asciiTheme="minorHAnsi" w:hAnsiTheme="minorHAnsi" w:cstheme="minorHAnsi"/>
        </w:rPr>
      </w:pPr>
      <w:r w:rsidRPr="00D608A2">
        <w:rPr>
          <w:rFonts w:asciiTheme="minorHAnsi" w:hAnsiTheme="minorHAnsi" w:cstheme="minorHAnsi"/>
        </w:rPr>
        <w:t xml:space="preserve">– OCR e JPG). – </w:t>
      </w:r>
      <w:proofErr w:type="gramStart"/>
      <w:r w:rsidRPr="00D608A2">
        <w:rPr>
          <w:rFonts w:asciiTheme="minorHAnsi" w:hAnsiTheme="minorHAnsi" w:cstheme="minorHAnsi"/>
        </w:rPr>
        <w:t>em</w:t>
      </w:r>
      <w:proofErr w:type="gramEnd"/>
      <w:r w:rsidRPr="00D608A2">
        <w:rPr>
          <w:rFonts w:asciiTheme="minorHAnsi" w:hAnsiTheme="minorHAnsi" w:cstheme="minorHAnsi"/>
        </w:rPr>
        <w:t xml:space="preserve"> “pen drive” ou armazenamento em nuvem com período mínimo</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2"/>
        </w:rPr>
        <w:t xml:space="preserve"> </w:t>
      </w:r>
      <w:r w:rsidRPr="00D608A2">
        <w:rPr>
          <w:rFonts w:asciiTheme="minorHAnsi" w:hAnsiTheme="minorHAnsi" w:cstheme="minorHAnsi"/>
        </w:rPr>
        <w:t>60</w:t>
      </w:r>
      <w:r w:rsidRPr="00D608A2">
        <w:rPr>
          <w:rFonts w:asciiTheme="minorHAnsi" w:hAnsiTheme="minorHAnsi" w:cstheme="minorHAnsi"/>
          <w:spacing w:val="-1"/>
        </w:rPr>
        <w:t xml:space="preserve"> </w:t>
      </w:r>
      <w:r w:rsidRPr="00D608A2">
        <w:rPr>
          <w:rFonts w:asciiTheme="minorHAnsi" w:hAnsiTheme="minorHAnsi" w:cstheme="minorHAnsi"/>
        </w:rPr>
        <w:t>dias.</w:t>
      </w:r>
    </w:p>
    <w:p w14:paraId="47DC6E99"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left="693" w:hanging="574"/>
        <w:contextualSpacing w:val="0"/>
        <w:jc w:val="both"/>
        <w:rPr>
          <w:rFonts w:asciiTheme="minorHAnsi" w:hAnsiTheme="minorHAnsi" w:cstheme="minorHAnsi"/>
        </w:rPr>
      </w:pPr>
      <w:r w:rsidRPr="00D608A2">
        <w:rPr>
          <w:rFonts w:asciiTheme="minorHAnsi" w:hAnsiTheme="minorHAnsi" w:cstheme="minorHAnsi"/>
        </w:rPr>
        <w:t>Para</w:t>
      </w:r>
      <w:r w:rsidRPr="00D608A2">
        <w:rPr>
          <w:rFonts w:asciiTheme="minorHAnsi" w:hAnsiTheme="minorHAnsi" w:cstheme="minorHAnsi"/>
          <w:spacing w:val="-2"/>
        </w:rPr>
        <w:t xml:space="preserve"> </w:t>
      </w:r>
      <w:r w:rsidRPr="00D608A2">
        <w:rPr>
          <w:rFonts w:asciiTheme="minorHAnsi" w:hAnsiTheme="minorHAnsi" w:cstheme="minorHAnsi"/>
        </w:rPr>
        <w:t>efeitos</w:t>
      </w:r>
      <w:r w:rsidRPr="00D608A2">
        <w:rPr>
          <w:rFonts w:asciiTheme="minorHAnsi" w:hAnsiTheme="minorHAnsi" w:cstheme="minorHAnsi"/>
          <w:spacing w:val="-3"/>
        </w:rPr>
        <w:t xml:space="preserve"> </w:t>
      </w:r>
      <w:r w:rsidRPr="00D608A2">
        <w:rPr>
          <w:rFonts w:asciiTheme="minorHAnsi" w:hAnsiTheme="minorHAnsi" w:cstheme="minorHAnsi"/>
        </w:rPr>
        <w:t>de</w:t>
      </w:r>
      <w:r w:rsidRPr="00D608A2">
        <w:rPr>
          <w:rFonts w:asciiTheme="minorHAnsi" w:hAnsiTheme="minorHAnsi" w:cstheme="minorHAnsi"/>
          <w:spacing w:val="-2"/>
        </w:rPr>
        <w:t xml:space="preserve"> </w:t>
      </w:r>
      <w:r w:rsidRPr="00D608A2">
        <w:rPr>
          <w:rFonts w:asciiTheme="minorHAnsi" w:hAnsiTheme="minorHAnsi" w:cstheme="minorHAnsi"/>
        </w:rPr>
        <w:t>tamanho,</w:t>
      </w:r>
      <w:r w:rsidRPr="00D608A2">
        <w:rPr>
          <w:rFonts w:asciiTheme="minorHAnsi" w:hAnsiTheme="minorHAnsi" w:cstheme="minorHAnsi"/>
          <w:spacing w:val="-3"/>
        </w:rPr>
        <w:t xml:space="preserve"> </w:t>
      </w:r>
      <w:r w:rsidRPr="00D608A2">
        <w:rPr>
          <w:rFonts w:asciiTheme="minorHAnsi" w:hAnsiTheme="minorHAnsi" w:cstheme="minorHAnsi"/>
        </w:rPr>
        <w:t>considera-se:</w:t>
      </w:r>
    </w:p>
    <w:p w14:paraId="6E8BB387" w14:textId="77777777" w:rsidR="00D608A2" w:rsidRPr="00D608A2" w:rsidRDefault="00D608A2" w:rsidP="00D608A2">
      <w:pPr>
        <w:pStyle w:val="PargrafodaLista"/>
        <w:widowControl w:val="0"/>
        <w:numPr>
          <w:ilvl w:val="2"/>
          <w:numId w:val="35"/>
        </w:numPr>
        <w:tabs>
          <w:tab w:val="left" w:pos="2102"/>
        </w:tabs>
        <w:autoSpaceDE w:val="0"/>
        <w:autoSpaceDN w:val="0"/>
        <w:spacing w:after="0" w:line="240" w:lineRule="auto"/>
        <w:contextualSpacing w:val="0"/>
        <w:jc w:val="both"/>
        <w:rPr>
          <w:rFonts w:asciiTheme="minorHAnsi" w:hAnsiTheme="minorHAnsi" w:cstheme="minorHAnsi"/>
        </w:rPr>
      </w:pPr>
      <w:r w:rsidRPr="00D608A2">
        <w:rPr>
          <w:rFonts w:asciiTheme="minorHAnsi" w:hAnsiTheme="minorHAnsi" w:cstheme="minorHAnsi"/>
        </w:rPr>
        <w:t>Pequeno</w:t>
      </w:r>
      <w:r w:rsidRPr="00D608A2">
        <w:rPr>
          <w:rFonts w:asciiTheme="minorHAnsi" w:hAnsiTheme="minorHAnsi" w:cstheme="minorHAnsi"/>
          <w:spacing w:val="-4"/>
        </w:rPr>
        <w:t xml:space="preserve"> </w:t>
      </w:r>
      <w:r w:rsidRPr="00D608A2">
        <w:rPr>
          <w:rFonts w:asciiTheme="minorHAnsi" w:hAnsiTheme="minorHAnsi" w:cstheme="minorHAnsi"/>
        </w:rPr>
        <w:t>=</w:t>
      </w:r>
      <w:r w:rsidRPr="00D608A2">
        <w:rPr>
          <w:rFonts w:asciiTheme="minorHAnsi" w:hAnsiTheme="minorHAnsi" w:cstheme="minorHAnsi"/>
          <w:spacing w:val="-3"/>
        </w:rPr>
        <w:t xml:space="preserve"> </w:t>
      </w:r>
      <w:r w:rsidRPr="00D608A2">
        <w:rPr>
          <w:rFonts w:asciiTheme="minorHAnsi" w:hAnsiTheme="minorHAnsi" w:cstheme="minorHAnsi"/>
        </w:rPr>
        <w:t>altura</w:t>
      </w:r>
      <w:r w:rsidRPr="00D608A2">
        <w:rPr>
          <w:rFonts w:asciiTheme="minorHAnsi" w:hAnsiTheme="minorHAnsi" w:cstheme="minorHAnsi"/>
          <w:spacing w:val="-4"/>
        </w:rPr>
        <w:t xml:space="preserve"> </w:t>
      </w:r>
      <w:r w:rsidRPr="00D608A2">
        <w:rPr>
          <w:rFonts w:asciiTheme="minorHAnsi" w:hAnsiTheme="minorHAnsi" w:cstheme="minorHAnsi"/>
        </w:rPr>
        <w:t>até</w:t>
      </w:r>
      <w:r w:rsidRPr="00D608A2">
        <w:rPr>
          <w:rFonts w:asciiTheme="minorHAnsi" w:hAnsiTheme="minorHAnsi" w:cstheme="minorHAnsi"/>
          <w:spacing w:val="-3"/>
        </w:rPr>
        <w:t xml:space="preserve"> </w:t>
      </w:r>
      <w:r w:rsidRPr="00D608A2">
        <w:rPr>
          <w:rFonts w:asciiTheme="minorHAnsi" w:hAnsiTheme="minorHAnsi" w:cstheme="minorHAnsi"/>
        </w:rPr>
        <w:t>180mm;</w:t>
      </w:r>
    </w:p>
    <w:p w14:paraId="00733AFB" w14:textId="77777777" w:rsidR="00D608A2" w:rsidRPr="00D608A2" w:rsidRDefault="00D608A2" w:rsidP="00D608A2">
      <w:pPr>
        <w:pStyle w:val="PargrafodaLista"/>
        <w:widowControl w:val="0"/>
        <w:numPr>
          <w:ilvl w:val="2"/>
          <w:numId w:val="35"/>
        </w:numPr>
        <w:tabs>
          <w:tab w:val="left" w:pos="2102"/>
        </w:tabs>
        <w:autoSpaceDE w:val="0"/>
        <w:autoSpaceDN w:val="0"/>
        <w:spacing w:after="0" w:line="240" w:lineRule="auto"/>
        <w:contextualSpacing w:val="0"/>
        <w:jc w:val="both"/>
        <w:rPr>
          <w:rFonts w:asciiTheme="minorHAnsi" w:hAnsiTheme="minorHAnsi" w:cstheme="minorHAnsi"/>
        </w:rPr>
      </w:pPr>
      <w:r w:rsidRPr="00D608A2">
        <w:rPr>
          <w:rFonts w:asciiTheme="minorHAnsi" w:hAnsiTheme="minorHAnsi" w:cstheme="minorHAnsi"/>
        </w:rPr>
        <w:t>Grande</w:t>
      </w:r>
      <w:r w:rsidRPr="00D608A2">
        <w:rPr>
          <w:rFonts w:asciiTheme="minorHAnsi" w:hAnsiTheme="minorHAnsi" w:cstheme="minorHAnsi"/>
          <w:spacing w:val="-3"/>
        </w:rPr>
        <w:t xml:space="preserve"> </w:t>
      </w:r>
      <w:r w:rsidRPr="00D608A2">
        <w:rPr>
          <w:rFonts w:asciiTheme="minorHAnsi" w:hAnsiTheme="minorHAnsi" w:cstheme="minorHAnsi"/>
        </w:rPr>
        <w:t>=</w:t>
      </w:r>
      <w:r w:rsidRPr="00D608A2">
        <w:rPr>
          <w:rFonts w:asciiTheme="minorHAnsi" w:hAnsiTheme="minorHAnsi" w:cstheme="minorHAnsi"/>
          <w:spacing w:val="-2"/>
        </w:rPr>
        <w:t xml:space="preserve"> </w:t>
      </w:r>
      <w:r w:rsidRPr="00D608A2">
        <w:rPr>
          <w:rFonts w:asciiTheme="minorHAnsi" w:hAnsiTheme="minorHAnsi" w:cstheme="minorHAnsi"/>
        </w:rPr>
        <w:t>altura</w:t>
      </w:r>
      <w:r w:rsidRPr="00D608A2">
        <w:rPr>
          <w:rFonts w:asciiTheme="minorHAnsi" w:hAnsiTheme="minorHAnsi" w:cstheme="minorHAnsi"/>
          <w:spacing w:val="-3"/>
        </w:rPr>
        <w:t xml:space="preserve"> </w:t>
      </w:r>
      <w:r w:rsidRPr="00D608A2">
        <w:rPr>
          <w:rFonts w:asciiTheme="minorHAnsi" w:hAnsiTheme="minorHAnsi" w:cstheme="minorHAnsi"/>
        </w:rPr>
        <w:t>acima</w:t>
      </w:r>
      <w:r w:rsidRPr="00D608A2">
        <w:rPr>
          <w:rFonts w:asciiTheme="minorHAnsi" w:hAnsiTheme="minorHAnsi" w:cstheme="minorHAnsi"/>
          <w:spacing w:val="-3"/>
        </w:rPr>
        <w:t xml:space="preserve"> </w:t>
      </w:r>
      <w:r w:rsidRPr="00D608A2">
        <w:rPr>
          <w:rFonts w:asciiTheme="minorHAnsi" w:hAnsiTheme="minorHAnsi" w:cstheme="minorHAnsi"/>
        </w:rPr>
        <w:t>de</w:t>
      </w:r>
      <w:r w:rsidRPr="00D608A2">
        <w:rPr>
          <w:rFonts w:asciiTheme="minorHAnsi" w:hAnsiTheme="minorHAnsi" w:cstheme="minorHAnsi"/>
          <w:spacing w:val="-3"/>
        </w:rPr>
        <w:t xml:space="preserve"> </w:t>
      </w:r>
      <w:r w:rsidRPr="00D608A2">
        <w:rPr>
          <w:rFonts w:asciiTheme="minorHAnsi" w:hAnsiTheme="minorHAnsi" w:cstheme="minorHAnsi"/>
        </w:rPr>
        <w:t>180mm.</w:t>
      </w:r>
    </w:p>
    <w:p w14:paraId="2794B3B0" w14:textId="77777777" w:rsidR="00D608A2" w:rsidRPr="00D608A2" w:rsidRDefault="00D608A2" w:rsidP="00D608A2">
      <w:pPr>
        <w:pStyle w:val="Corpodetexto"/>
        <w:jc w:val="left"/>
        <w:rPr>
          <w:rFonts w:asciiTheme="minorHAnsi" w:hAnsiTheme="minorHAnsi" w:cstheme="minorHAnsi"/>
          <w:sz w:val="20"/>
        </w:rPr>
      </w:pPr>
    </w:p>
    <w:p w14:paraId="0EBE3A69" w14:textId="77777777" w:rsidR="00D608A2" w:rsidRPr="00D608A2" w:rsidRDefault="00D608A2" w:rsidP="00D608A2">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80"/>
        </w:tabs>
        <w:suppressAutoHyphens w:val="0"/>
        <w:autoSpaceDE w:val="0"/>
        <w:autoSpaceDN w:val="0"/>
        <w:ind w:left="479"/>
        <w:rPr>
          <w:rFonts w:asciiTheme="minorHAnsi" w:hAnsiTheme="minorHAnsi" w:cstheme="minorHAnsi"/>
        </w:rPr>
      </w:pPr>
      <w:r w:rsidRPr="00D608A2">
        <w:rPr>
          <w:rFonts w:asciiTheme="minorHAnsi" w:hAnsiTheme="minorHAnsi" w:cstheme="minorHAnsi"/>
        </w:rPr>
        <w:t>LOCAL,</w:t>
      </w:r>
      <w:r w:rsidRPr="00D608A2">
        <w:rPr>
          <w:rFonts w:asciiTheme="minorHAnsi" w:hAnsiTheme="minorHAnsi" w:cstheme="minorHAnsi"/>
          <w:spacing w:val="-2"/>
        </w:rPr>
        <w:t xml:space="preserve"> </w:t>
      </w:r>
      <w:r w:rsidRPr="00D608A2">
        <w:rPr>
          <w:rFonts w:asciiTheme="minorHAnsi" w:hAnsiTheme="minorHAnsi" w:cstheme="minorHAnsi"/>
        </w:rPr>
        <w:t>PRAZOS</w:t>
      </w:r>
      <w:r w:rsidRPr="00D608A2">
        <w:rPr>
          <w:rFonts w:asciiTheme="minorHAnsi" w:hAnsiTheme="minorHAnsi" w:cstheme="minorHAnsi"/>
          <w:spacing w:val="-2"/>
        </w:rPr>
        <w:t xml:space="preserve"> </w:t>
      </w:r>
      <w:r w:rsidRPr="00D608A2">
        <w:rPr>
          <w:rFonts w:asciiTheme="minorHAnsi" w:hAnsiTheme="minorHAnsi" w:cstheme="minorHAnsi"/>
        </w:rPr>
        <w:t>E</w:t>
      </w:r>
      <w:r w:rsidRPr="00D608A2">
        <w:rPr>
          <w:rFonts w:asciiTheme="minorHAnsi" w:hAnsiTheme="minorHAnsi" w:cstheme="minorHAnsi"/>
          <w:spacing w:val="-3"/>
        </w:rPr>
        <w:t xml:space="preserve"> </w:t>
      </w:r>
      <w:r w:rsidRPr="00D608A2">
        <w:rPr>
          <w:rFonts w:asciiTheme="minorHAnsi" w:hAnsiTheme="minorHAnsi" w:cstheme="minorHAnsi"/>
        </w:rPr>
        <w:t>CONDIÇÕES</w:t>
      </w:r>
      <w:r w:rsidRPr="00D608A2">
        <w:rPr>
          <w:rFonts w:asciiTheme="minorHAnsi" w:hAnsiTheme="minorHAnsi" w:cstheme="minorHAnsi"/>
          <w:spacing w:val="-3"/>
        </w:rPr>
        <w:t xml:space="preserve"> </w:t>
      </w:r>
      <w:r w:rsidRPr="00D608A2">
        <w:rPr>
          <w:rFonts w:asciiTheme="minorHAnsi" w:hAnsiTheme="minorHAnsi" w:cstheme="minorHAnsi"/>
        </w:rPr>
        <w:t>DE</w:t>
      </w:r>
      <w:r w:rsidRPr="00D608A2">
        <w:rPr>
          <w:rFonts w:asciiTheme="minorHAnsi" w:hAnsiTheme="minorHAnsi" w:cstheme="minorHAnsi"/>
          <w:spacing w:val="-2"/>
        </w:rPr>
        <w:t xml:space="preserve"> </w:t>
      </w:r>
      <w:r w:rsidRPr="00D608A2">
        <w:rPr>
          <w:rFonts w:asciiTheme="minorHAnsi" w:hAnsiTheme="minorHAnsi" w:cstheme="minorHAnsi"/>
        </w:rPr>
        <w:t>PRESTAÇÃO:</w:t>
      </w:r>
    </w:p>
    <w:p w14:paraId="79202B69"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b/>
          <w:spacing w:val="-1"/>
        </w:rPr>
        <w:t>Local(</w:t>
      </w:r>
      <w:proofErr w:type="spellStart"/>
      <w:r w:rsidRPr="00D608A2">
        <w:rPr>
          <w:rFonts w:asciiTheme="minorHAnsi" w:hAnsiTheme="minorHAnsi" w:cstheme="minorHAnsi"/>
          <w:b/>
          <w:spacing w:val="-1"/>
        </w:rPr>
        <w:t>is</w:t>
      </w:r>
      <w:proofErr w:type="spellEnd"/>
      <w:r w:rsidRPr="00D608A2">
        <w:rPr>
          <w:rFonts w:asciiTheme="minorHAnsi" w:hAnsiTheme="minorHAnsi" w:cstheme="minorHAnsi"/>
          <w:b/>
          <w:spacing w:val="-1"/>
        </w:rPr>
        <w:t>)</w:t>
      </w:r>
      <w:r w:rsidRPr="00D608A2">
        <w:rPr>
          <w:rFonts w:asciiTheme="minorHAnsi" w:hAnsiTheme="minorHAnsi" w:cstheme="minorHAnsi"/>
          <w:b/>
          <w:spacing w:val="-15"/>
        </w:rPr>
        <w:t xml:space="preserve"> </w:t>
      </w:r>
      <w:r w:rsidRPr="00D608A2">
        <w:rPr>
          <w:rFonts w:asciiTheme="minorHAnsi" w:hAnsiTheme="minorHAnsi" w:cstheme="minorHAnsi"/>
          <w:spacing w:val="-1"/>
        </w:rPr>
        <w:t>–</w:t>
      </w:r>
      <w:r w:rsidRPr="00D608A2">
        <w:rPr>
          <w:rFonts w:asciiTheme="minorHAnsi" w:hAnsiTheme="minorHAnsi" w:cstheme="minorHAnsi"/>
          <w:spacing w:val="-15"/>
        </w:rPr>
        <w:t xml:space="preserve"> </w:t>
      </w:r>
      <w:r w:rsidRPr="00D608A2">
        <w:rPr>
          <w:rFonts w:asciiTheme="minorHAnsi" w:hAnsiTheme="minorHAnsi" w:cstheme="minorHAnsi"/>
          <w:spacing w:val="-1"/>
        </w:rPr>
        <w:t>Os</w:t>
      </w:r>
      <w:r w:rsidRPr="00D608A2">
        <w:rPr>
          <w:rFonts w:asciiTheme="minorHAnsi" w:hAnsiTheme="minorHAnsi" w:cstheme="minorHAnsi"/>
          <w:spacing w:val="-15"/>
        </w:rPr>
        <w:t xml:space="preserve"> </w:t>
      </w:r>
      <w:r w:rsidRPr="00D608A2">
        <w:rPr>
          <w:rFonts w:asciiTheme="minorHAnsi" w:hAnsiTheme="minorHAnsi" w:cstheme="minorHAnsi"/>
          <w:spacing w:val="-1"/>
        </w:rPr>
        <w:t>serviços</w:t>
      </w:r>
      <w:r w:rsidRPr="00D608A2">
        <w:rPr>
          <w:rFonts w:asciiTheme="minorHAnsi" w:hAnsiTheme="minorHAnsi" w:cstheme="minorHAnsi"/>
          <w:spacing w:val="-14"/>
        </w:rPr>
        <w:t xml:space="preserve"> </w:t>
      </w:r>
      <w:r w:rsidRPr="00D608A2">
        <w:rPr>
          <w:rFonts w:asciiTheme="minorHAnsi" w:hAnsiTheme="minorHAnsi" w:cstheme="minorHAnsi"/>
          <w:spacing w:val="-1"/>
        </w:rPr>
        <w:t>serão</w:t>
      </w:r>
      <w:r w:rsidRPr="00D608A2">
        <w:rPr>
          <w:rFonts w:asciiTheme="minorHAnsi" w:hAnsiTheme="minorHAnsi" w:cstheme="minorHAnsi"/>
          <w:spacing w:val="-15"/>
        </w:rPr>
        <w:t xml:space="preserve"> </w:t>
      </w:r>
      <w:r w:rsidRPr="00D608A2">
        <w:rPr>
          <w:rFonts w:asciiTheme="minorHAnsi" w:hAnsiTheme="minorHAnsi" w:cstheme="minorHAnsi"/>
          <w:spacing w:val="-1"/>
        </w:rPr>
        <w:t>entregues</w:t>
      </w:r>
      <w:r w:rsidRPr="00D608A2">
        <w:rPr>
          <w:rFonts w:asciiTheme="minorHAnsi" w:hAnsiTheme="minorHAnsi" w:cstheme="minorHAnsi"/>
          <w:spacing w:val="-15"/>
        </w:rPr>
        <w:t xml:space="preserve"> </w:t>
      </w:r>
      <w:r w:rsidRPr="00D608A2">
        <w:rPr>
          <w:rFonts w:asciiTheme="minorHAnsi" w:hAnsiTheme="minorHAnsi" w:cstheme="minorHAnsi"/>
        </w:rPr>
        <w:t>e</w:t>
      </w:r>
      <w:r w:rsidRPr="00D608A2">
        <w:rPr>
          <w:rFonts w:asciiTheme="minorHAnsi" w:hAnsiTheme="minorHAnsi" w:cstheme="minorHAnsi"/>
          <w:spacing w:val="-15"/>
        </w:rPr>
        <w:t xml:space="preserve"> </w:t>
      </w:r>
      <w:r w:rsidRPr="00D608A2">
        <w:rPr>
          <w:rFonts w:asciiTheme="minorHAnsi" w:hAnsiTheme="minorHAnsi" w:cstheme="minorHAnsi"/>
        </w:rPr>
        <w:t>executados</w:t>
      </w:r>
      <w:r w:rsidRPr="00D608A2">
        <w:rPr>
          <w:rFonts w:asciiTheme="minorHAnsi" w:hAnsiTheme="minorHAnsi" w:cstheme="minorHAnsi"/>
          <w:spacing w:val="-14"/>
        </w:rPr>
        <w:t xml:space="preserve"> </w:t>
      </w:r>
      <w:r w:rsidRPr="00D608A2">
        <w:rPr>
          <w:rFonts w:asciiTheme="minorHAnsi" w:hAnsiTheme="minorHAnsi" w:cstheme="minorHAnsi"/>
        </w:rPr>
        <w:t>pelo(s)</w:t>
      </w:r>
      <w:r w:rsidRPr="00D608A2">
        <w:rPr>
          <w:rFonts w:asciiTheme="minorHAnsi" w:hAnsiTheme="minorHAnsi" w:cstheme="minorHAnsi"/>
          <w:spacing w:val="-15"/>
        </w:rPr>
        <w:t xml:space="preserve"> </w:t>
      </w:r>
      <w:r w:rsidRPr="00D608A2">
        <w:rPr>
          <w:rFonts w:asciiTheme="minorHAnsi" w:hAnsiTheme="minorHAnsi" w:cstheme="minorHAnsi"/>
        </w:rPr>
        <w:t>Contratado(s),</w:t>
      </w:r>
      <w:r w:rsidRPr="00D608A2">
        <w:rPr>
          <w:rFonts w:asciiTheme="minorHAnsi" w:hAnsiTheme="minorHAnsi" w:cstheme="minorHAnsi"/>
          <w:spacing w:val="-15"/>
        </w:rPr>
        <w:t xml:space="preserve"> </w:t>
      </w:r>
      <w:r w:rsidRPr="00D608A2">
        <w:rPr>
          <w:rFonts w:asciiTheme="minorHAnsi" w:hAnsiTheme="minorHAnsi" w:cstheme="minorHAnsi"/>
        </w:rPr>
        <w:t>conforme</w:t>
      </w:r>
      <w:r w:rsidRPr="00D608A2">
        <w:rPr>
          <w:rFonts w:asciiTheme="minorHAnsi" w:hAnsiTheme="minorHAnsi" w:cstheme="minorHAnsi"/>
          <w:spacing w:val="-58"/>
        </w:rPr>
        <w:t xml:space="preserve"> </w:t>
      </w:r>
      <w:r w:rsidRPr="00D608A2">
        <w:rPr>
          <w:rFonts w:asciiTheme="minorHAnsi" w:hAnsiTheme="minorHAnsi" w:cstheme="minorHAnsi"/>
        </w:rPr>
        <w:t>a necessidade e mediante Ordem de Serviço – OS de cada Centro, no(s) local(</w:t>
      </w:r>
      <w:proofErr w:type="spellStart"/>
      <w:r w:rsidRPr="00D608A2">
        <w:rPr>
          <w:rFonts w:asciiTheme="minorHAnsi" w:hAnsiTheme="minorHAnsi" w:cstheme="minorHAnsi"/>
        </w:rPr>
        <w:t>is</w:t>
      </w:r>
      <w:proofErr w:type="spellEnd"/>
      <w:r w:rsidRPr="00D608A2">
        <w:rPr>
          <w:rFonts w:asciiTheme="minorHAnsi" w:hAnsiTheme="minorHAnsi" w:cstheme="minorHAnsi"/>
        </w:rPr>
        <w:t>)</w:t>
      </w:r>
      <w:r w:rsidRPr="00D608A2">
        <w:rPr>
          <w:rFonts w:asciiTheme="minorHAnsi" w:hAnsiTheme="minorHAnsi" w:cstheme="minorHAnsi"/>
          <w:spacing w:val="1"/>
        </w:rPr>
        <w:t xml:space="preserve"> </w:t>
      </w:r>
      <w:r w:rsidRPr="00D608A2">
        <w:rPr>
          <w:rFonts w:asciiTheme="minorHAnsi" w:hAnsiTheme="minorHAnsi" w:cstheme="minorHAnsi"/>
        </w:rPr>
        <w:t>especificado(s)</w:t>
      </w:r>
      <w:r w:rsidRPr="00D608A2">
        <w:rPr>
          <w:rFonts w:asciiTheme="minorHAnsi" w:hAnsiTheme="minorHAnsi" w:cstheme="minorHAnsi"/>
          <w:spacing w:val="-1"/>
        </w:rPr>
        <w:t xml:space="preserve"> </w:t>
      </w:r>
      <w:r w:rsidRPr="00D608A2">
        <w:rPr>
          <w:rFonts w:asciiTheme="minorHAnsi" w:hAnsiTheme="minorHAnsi" w:cstheme="minorHAnsi"/>
        </w:rPr>
        <w:t>abaixo:</w:t>
      </w:r>
    </w:p>
    <w:p w14:paraId="26AFBFE0" w14:textId="77777777" w:rsidR="00D608A2" w:rsidRPr="00D608A2" w:rsidRDefault="00D608A2" w:rsidP="00D608A2">
      <w:pPr>
        <w:pStyle w:val="Corpodetexto"/>
        <w:spacing w:before="2"/>
        <w:jc w:val="left"/>
        <w:rPr>
          <w:rFonts w:asciiTheme="minorHAnsi" w:hAnsiTheme="minorHAnsi" w:cstheme="minorHAnsi"/>
          <w:sz w:val="7"/>
        </w:rPr>
      </w:pPr>
    </w:p>
    <w:tbl>
      <w:tblPr>
        <w:tblStyle w:val="TableNormal"/>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D608A2" w:rsidRPr="00D608A2" w14:paraId="1F20CC79" w14:textId="77777777" w:rsidTr="00D608A2">
        <w:trPr>
          <w:trHeight w:val="490"/>
        </w:trPr>
        <w:tc>
          <w:tcPr>
            <w:tcW w:w="2146" w:type="dxa"/>
          </w:tcPr>
          <w:p w14:paraId="3F60BA0F" w14:textId="77777777" w:rsidR="00D608A2" w:rsidRPr="00D608A2" w:rsidRDefault="00D608A2" w:rsidP="00D608A2">
            <w:pPr>
              <w:pStyle w:val="TableParagraph"/>
              <w:spacing w:before="95"/>
              <w:ind w:left="688"/>
              <w:rPr>
                <w:rFonts w:asciiTheme="minorHAnsi" w:hAnsiTheme="minorHAnsi" w:cstheme="minorHAnsi"/>
                <w:b/>
              </w:rPr>
            </w:pPr>
            <w:r w:rsidRPr="00D608A2">
              <w:rPr>
                <w:rFonts w:asciiTheme="minorHAnsi" w:hAnsiTheme="minorHAnsi" w:cstheme="minorHAnsi"/>
                <w:b/>
              </w:rPr>
              <w:t>Campus</w:t>
            </w:r>
          </w:p>
        </w:tc>
        <w:tc>
          <w:tcPr>
            <w:tcW w:w="6946" w:type="dxa"/>
          </w:tcPr>
          <w:p w14:paraId="7CCEA870" w14:textId="77777777" w:rsidR="00D608A2" w:rsidRPr="00D608A2" w:rsidRDefault="00D608A2" w:rsidP="00D608A2">
            <w:pPr>
              <w:pStyle w:val="TableParagraph"/>
              <w:spacing w:before="95"/>
              <w:ind w:left="274" w:right="264"/>
              <w:jc w:val="center"/>
              <w:rPr>
                <w:rFonts w:asciiTheme="minorHAnsi" w:hAnsiTheme="minorHAnsi" w:cstheme="minorHAnsi"/>
                <w:b/>
              </w:rPr>
            </w:pPr>
            <w:r w:rsidRPr="00D608A2">
              <w:rPr>
                <w:rFonts w:asciiTheme="minorHAnsi" w:hAnsiTheme="minorHAnsi" w:cstheme="minorHAnsi"/>
                <w:b/>
              </w:rPr>
              <w:t>Endereço</w:t>
            </w:r>
          </w:p>
        </w:tc>
      </w:tr>
      <w:tr w:rsidR="00D608A2" w:rsidRPr="00D608A2" w14:paraId="386C6566" w14:textId="77777777" w:rsidTr="00D608A2">
        <w:trPr>
          <w:trHeight w:val="980"/>
        </w:trPr>
        <w:tc>
          <w:tcPr>
            <w:tcW w:w="2146" w:type="dxa"/>
            <w:vMerge w:val="restart"/>
            <w:shd w:val="clear" w:color="auto" w:fill="D9D9D9"/>
          </w:tcPr>
          <w:p w14:paraId="4850F421" w14:textId="77777777" w:rsidR="00D608A2" w:rsidRPr="00D608A2" w:rsidRDefault="00D608A2" w:rsidP="00D608A2">
            <w:pPr>
              <w:pStyle w:val="TableParagraph"/>
              <w:rPr>
                <w:rFonts w:asciiTheme="minorHAnsi" w:hAnsiTheme="minorHAnsi" w:cstheme="minorHAnsi"/>
                <w:sz w:val="24"/>
              </w:rPr>
            </w:pPr>
          </w:p>
          <w:p w14:paraId="64B27C57" w14:textId="77777777" w:rsidR="00D608A2" w:rsidRPr="00D608A2" w:rsidRDefault="00D608A2" w:rsidP="00D608A2">
            <w:pPr>
              <w:pStyle w:val="TableParagraph"/>
              <w:rPr>
                <w:rFonts w:asciiTheme="minorHAnsi" w:hAnsiTheme="minorHAnsi" w:cstheme="minorHAnsi"/>
                <w:sz w:val="24"/>
              </w:rPr>
            </w:pPr>
          </w:p>
          <w:p w14:paraId="2E58F417" w14:textId="77777777" w:rsidR="00D608A2" w:rsidRPr="00D608A2" w:rsidRDefault="00D608A2" w:rsidP="00D608A2">
            <w:pPr>
              <w:pStyle w:val="TableParagraph"/>
              <w:spacing w:before="207" w:line="453" w:lineRule="auto"/>
              <w:ind w:left="449" w:right="422" w:firstLine="152"/>
              <w:rPr>
                <w:rFonts w:asciiTheme="minorHAnsi" w:hAnsiTheme="minorHAnsi" w:cstheme="minorHAnsi"/>
              </w:rPr>
            </w:pPr>
            <w:r w:rsidRPr="00D608A2">
              <w:rPr>
                <w:rFonts w:asciiTheme="minorHAnsi" w:hAnsiTheme="minorHAnsi" w:cstheme="minorHAnsi"/>
              </w:rPr>
              <w:lastRenderedPageBreak/>
              <w:t>Campus I</w:t>
            </w:r>
            <w:r w:rsidRPr="00D608A2">
              <w:rPr>
                <w:rFonts w:asciiTheme="minorHAnsi" w:hAnsiTheme="minorHAnsi" w:cstheme="minorHAnsi"/>
                <w:spacing w:val="1"/>
              </w:rPr>
              <w:t xml:space="preserve"> </w:t>
            </w:r>
            <w:r w:rsidRPr="00D608A2">
              <w:rPr>
                <w:rFonts w:asciiTheme="minorHAnsi" w:hAnsiTheme="minorHAnsi" w:cstheme="minorHAnsi"/>
                <w:spacing w:val="-1"/>
              </w:rPr>
              <w:t>Florianópolis</w:t>
            </w:r>
          </w:p>
        </w:tc>
        <w:tc>
          <w:tcPr>
            <w:tcW w:w="6946" w:type="dxa"/>
            <w:shd w:val="clear" w:color="auto" w:fill="D9D9D9"/>
          </w:tcPr>
          <w:p w14:paraId="2598F212" w14:textId="77777777" w:rsidR="00D608A2" w:rsidRPr="00D608A2" w:rsidRDefault="00D608A2" w:rsidP="00D608A2">
            <w:pPr>
              <w:pStyle w:val="TableParagraph"/>
              <w:ind w:left="272" w:right="264"/>
              <w:jc w:val="center"/>
              <w:rPr>
                <w:rFonts w:asciiTheme="minorHAnsi" w:hAnsiTheme="minorHAnsi" w:cstheme="minorHAnsi"/>
                <w:b/>
              </w:rPr>
            </w:pPr>
            <w:r w:rsidRPr="00D608A2">
              <w:rPr>
                <w:rFonts w:asciiTheme="minorHAnsi" w:hAnsiTheme="minorHAnsi" w:cstheme="minorHAnsi"/>
                <w:b/>
              </w:rPr>
              <w:lastRenderedPageBreak/>
              <w:t>BIBLIOTECA</w:t>
            </w:r>
            <w:r w:rsidRPr="00D608A2">
              <w:rPr>
                <w:rFonts w:asciiTheme="minorHAnsi" w:hAnsiTheme="minorHAnsi" w:cstheme="minorHAnsi"/>
                <w:b/>
                <w:spacing w:val="-9"/>
              </w:rPr>
              <w:t xml:space="preserve"> </w:t>
            </w:r>
            <w:r w:rsidRPr="00D608A2">
              <w:rPr>
                <w:rFonts w:asciiTheme="minorHAnsi" w:hAnsiTheme="minorHAnsi" w:cstheme="minorHAnsi"/>
                <w:b/>
              </w:rPr>
              <w:t>CENTRAL</w:t>
            </w:r>
          </w:p>
          <w:p w14:paraId="778B5C9A" w14:textId="77777777" w:rsidR="00D608A2" w:rsidRPr="00D608A2" w:rsidRDefault="00D608A2" w:rsidP="00D608A2">
            <w:pPr>
              <w:pStyle w:val="TableParagraph"/>
              <w:spacing w:before="1" w:line="350" w:lineRule="atLeast"/>
              <w:ind w:left="2550" w:right="822" w:hanging="1969"/>
              <w:rPr>
                <w:rFonts w:asciiTheme="minorHAnsi" w:hAnsiTheme="minorHAnsi" w:cstheme="minorHAnsi"/>
              </w:rPr>
            </w:pPr>
            <w:r w:rsidRPr="00D608A2">
              <w:rPr>
                <w:rFonts w:asciiTheme="minorHAnsi" w:hAnsiTheme="minorHAnsi" w:cstheme="minorHAnsi"/>
              </w:rPr>
              <w:t>Av. Madre Benvenuta, 2007, Itacorubi - Florianópolis/SC</w:t>
            </w:r>
            <w:r w:rsidRPr="00D608A2">
              <w:rPr>
                <w:rFonts w:asciiTheme="minorHAnsi" w:hAnsiTheme="minorHAnsi" w:cstheme="minorHAnsi"/>
                <w:spacing w:val="-59"/>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88035-001</w:t>
            </w:r>
          </w:p>
        </w:tc>
      </w:tr>
      <w:tr w:rsidR="00D608A2" w:rsidRPr="00D608A2" w14:paraId="48848165" w14:textId="77777777" w:rsidTr="00D608A2">
        <w:trPr>
          <w:trHeight w:val="1110"/>
        </w:trPr>
        <w:tc>
          <w:tcPr>
            <w:tcW w:w="2146" w:type="dxa"/>
            <w:vMerge/>
            <w:tcBorders>
              <w:top w:val="nil"/>
            </w:tcBorders>
            <w:shd w:val="clear" w:color="auto" w:fill="D9D9D9"/>
          </w:tcPr>
          <w:p w14:paraId="317AD1CC" w14:textId="77777777" w:rsidR="00D608A2" w:rsidRPr="00D608A2" w:rsidRDefault="00D608A2" w:rsidP="00D608A2">
            <w:pPr>
              <w:rPr>
                <w:rFonts w:cstheme="minorHAnsi"/>
                <w:sz w:val="2"/>
                <w:szCs w:val="2"/>
              </w:rPr>
            </w:pPr>
          </w:p>
        </w:tc>
        <w:tc>
          <w:tcPr>
            <w:tcW w:w="6946" w:type="dxa"/>
            <w:shd w:val="clear" w:color="auto" w:fill="D9D9D9"/>
          </w:tcPr>
          <w:p w14:paraId="4FCF4D7C" w14:textId="6A327FE1" w:rsidR="00D608A2" w:rsidRPr="00D608A2" w:rsidRDefault="00D608A2" w:rsidP="00D608A2">
            <w:pPr>
              <w:pStyle w:val="TableParagraph"/>
              <w:spacing w:before="1"/>
              <w:ind w:left="1922" w:right="822" w:hanging="1860"/>
              <w:rPr>
                <w:rFonts w:asciiTheme="minorHAnsi" w:hAnsiTheme="minorHAnsi" w:cstheme="minorHAnsi"/>
                <w:b/>
              </w:rPr>
            </w:pPr>
            <w:r w:rsidRPr="00D608A2">
              <w:rPr>
                <w:rFonts w:asciiTheme="minorHAnsi" w:hAnsiTheme="minorHAnsi" w:cstheme="minorHAnsi"/>
                <w:b/>
              </w:rPr>
              <w:t>Instituto</w:t>
            </w:r>
            <w:r w:rsidRPr="00D608A2">
              <w:rPr>
                <w:rFonts w:asciiTheme="minorHAnsi" w:hAnsiTheme="minorHAnsi" w:cstheme="minorHAnsi"/>
                <w:b/>
                <w:spacing w:val="1"/>
              </w:rPr>
              <w:t xml:space="preserve"> </w:t>
            </w:r>
            <w:r w:rsidRPr="00D608A2">
              <w:rPr>
                <w:rFonts w:asciiTheme="minorHAnsi" w:hAnsiTheme="minorHAnsi" w:cstheme="minorHAnsi"/>
                <w:b/>
              </w:rPr>
              <w:t>de</w:t>
            </w:r>
            <w:r w:rsidRPr="00D608A2">
              <w:rPr>
                <w:rFonts w:asciiTheme="minorHAnsi" w:hAnsiTheme="minorHAnsi" w:cstheme="minorHAnsi"/>
                <w:b/>
                <w:spacing w:val="1"/>
              </w:rPr>
              <w:t xml:space="preserve"> </w:t>
            </w:r>
            <w:r w:rsidRPr="00D608A2">
              <w:rPr>
                <w:rFonts w:asciiTheme="minorHAnsi" w:hAnsiTheme="minorHAnsi" w:cstheme="minorHAnsi"/>
                <w:b/>
              </w:rPr>
              <w:t>Documentação</w:t>
            </w:r>
            <w:r w:rsidRPr="00D608A2">
              <w:rPr>
                <w:rFonts w:asciiTheme="minorHAnsi" w:hAnsiTheme="minorHAnsi" w:cstheme="minorHAnsi"/>
                <w:b/>
                <w:spacing w:val="1"/>
              </w:rPr>
              <w:t xml:space="preserve"> </w:t>
            </w:r>
            <w:r w:rsidRPr="00D608A2">
              <w:rPr>
                <w:rFonts w:asciiTheme="minorHAnsi" w:hAnsiTheme="minorHAnsi" w:cstheme="minorHAnsi"/>
                <w:b/>
              </w:rPr>
              <w:t>e</w:t>
            </w:r>
            <w:r w:rsidRPr="00D608A2">
              <w:rPr>
                <w:rFonts w:asciiTheme="minorHAnsi" w:hAnsiTheme="minorHAnsi" w:cstheme="minorHAnsi"/>
                <w:b/>
                <w:spacing w:val="1"/>
              </w:rPr>
              <w:t xml:space="preserve"> </w:t>
            </w:r>
            <w:r w:rsidRPr="00D608A2">
              <w:rPr>
                <w:rFonts w:asciiTheme="minorHAnsi" w:hAnsiTheme="minorHAnsi" w:cstheme="minorHAnsi"/>
                <w:b/>
              </w:rPr>
              <w:t>Investigação</w:t>
            </w:r>
            <w:r w:rsidRPr="00D608A2">
              <w:rPr>
                <w:rFonts w:asciiTheme="minorHAnsi" w:hAnsiTheme="minorHAnsi" w:cstheme="minorHAnsi"/>
                <w:b/>
                <w:spacing w:val="1"/>
              </w:rPr>
              <w:t xml:space="preserve"> </w:t>
            </w:r>
            <w:r w:rsidRPr="00D608A2">
              <w:rPr>
                <w:rFonts w:asciiTheme="minorHAnsi" w:hAnsiTheme="minorHAnsi" w:cstheme="minorHAnsi"/>
                <w:b/>
              </w:rPr>
              <w:t>e</w:t>
            </w:r>
            <w:r w:rsidRPr="00D608A2">
              <w:rPr>
                <w:rFonts w:asciiTheme="minorHAnsi" w:hAnsiTheme="minorHAnsi" w:cstheme="minorHAnsi"/>
                <w:b/>
                <w:spacing w:val="1"/>
              </w:rPr>
              <w:t xml:space="preserve"> </w:t>
            </w:r>
            <w:r w:rsidRPr="00D608A2">
              <w:rPr>
                <w:rFonts w:asciiTheme="minorHAnsi" w:hAnsiTheme="minorHAnsi" w:cstheme="minorHAnsi"/>
                <w:b/>
              </w:rPr>
              <w:t>Ciências</w:t>
            </w:r>
            <w:r>
              <w:rPr>
                <w:rFonts w:asciiTheme="minorHAnsi" w:hAnsiTheme="minorHAnsi" w:cstheme="minorHAnsi"/>
                <w:b/>
              </w:rPr>
              <w:t xml:space="preserve"> </w:t>
            </w:r>
            <w:r w:rsidRPr="00D608A2">
              <w:rPr>
                <w:rFonts w:asciiTheme="minorHAnsi" w:hAnsiTheme="minorHAnsi" w:cstheme="minorHAnsi"/>
                <w:b/>
                <w:spacing w:val="-60"/>
              </w:rPr>
              <w:t xml:space="preserve"> </w:t>
            </w:r>
            <w:r w:rsidRPr="00D608A2">
              <w:rPr>
                <w:rFonts w:asciiTheme="minorHAnsi" w:hAnsiTheme="minorHAnsi" w:cstheme="minorHAnsi"/>
                <w:b/>
              </w:rPr>
              <w:t xml:space="preserve">Humanas </w:t>
            </w:r>
            <w:r w:rsidRPr="00D608A2">
              <w:rPr>
                <w:rFonts w:asciiTheme="minorHAnsi" w:hAnsiTheme="minorHAnsi" w:cstheme="minorHAnsi"/>
                <w:b/>
                <w:spacing w:val="1"/>
              </w:rPr>
              <w:t xml:space="preserve"> </w:t>
            </w:r>
            <w:r w:rsidRPr="00D608A2">
              <w:rPr>
                <w:rFonts w:asciiTheme="minorHAnsi" w:hAnsiTheme="minorHAnsi" w:cstheme="minorHAnsi"/>
                <w:b/>
              </w:rPr>
              <w:t>–</w:t>
            </w:r>
            <w:r w:rsidRPr="00D608A2">
              <w:rPr>
                <w:rFonts w:asciiTheme="minorHAnsi" w:hAnsiTheme="minorHAnsi" w:cstheme="minorHAnsi"/>
                <w:b/>
                <w:spacing w:val="-2"/>
              </w:rPr>
              <w:t xml:space="preserve"> </w:t>
            </w:r>
            <w:r w:rsidRPr="00D608A2">
              <w:rPr>
                <w:rFonts w:asciiTheme="minorHAnsi" w:hAnsiTheme="minorHAnsi" w:cstheme="minorHAnsi"/>
                <w:b/>
              </w:rPr>
              <w:t>IDCH/FAED</w:t>
            </w:r>
          </w:p>
          <w:p w14:paraId="5EDC67BC" w14:textId="77777777" w:rsidR="00D608A2" w:rsidRPr="00D608A2" w:rsidRDefault="00D608A2" w:rsidP="00D608A2">
            <w:pPr>
              <w:pStyle w:val="TableParagraph"/>
              <w:spacing w:before="78" w:line="250" w:lineRule="atLeast"/>
              <w:ind w:left="2550" w:right="540" w:hanging="2250"/>
              <w:rPr>
                <w:rFonts w:asciiTheme="minorHAnsi" w:hAnsiTheme="minorHAnsi" w:cstheme="minorHAnsi"/>
              </w:rPr>
            </w:pPr>
            <w:r w:rsidRPr="00D608A2">
              <w:rPr>
                <w:rFonts w:asciiTheme="minorHAnsi" w:hAnsiTheme="minorHAnsi" w:cstheme="minorHAnsi"/>
              </w:rPr>
              <w:t>Rua Visconde de Ouro Preto, 457 – Centro Florianópolis/SC –</w:t>
            </w:r>
            <w:r w:rsidRPr="00D608A2">
              <w:rPr>
                <w:rFonts w:asciiTheme="minorHAnsi" w:hAnsiTheme="minorHAnsi" w:cstheme="minorHAnsi"/>
                <w:spacing w:val="-60"/>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88020-040</w:t>
            </w:r>
          </w:p>
        </w:tc>
      </w:tr>
      <w:tr w:rsidR="00D608A2" w:rsidRPr="00D608A2" w14:paraId="3A305058" w14:textId="77777777" w:rsidTr="00D608A2">
        <w:trPr>
          <w:trHeight w:val="954"/>
        </w:trPr>
        <w:tc>
          <w:tcPr>
            <w:tcW w:w="2146" w:type="dxa"/>
            <w:vMerge/>
            <w:tcBorders>
              <w:top w:val="nil"/>
            </w:tcBorders>
            <w:shd w:val="clear" w:color="auto" w:fill="D9D9D9"/>
          </w:tcPr>
          <w:p w14:paraId="1E64E153" w14:textId="77777777" w:rsidR="00D608A2" w:rsidRPr="00D608A2" w:rsidRDefault="00D608A2" w:rsidP="00D608A2">
            <w:pPr>
              <w:rPr>
                <w:rFonts w:cstheme="minorHAnsi"/>
                <w:sz w:val="2"/>
                <w:szCs w:val="2"/>
              </w:rPr>
            </w:pPr>
          </w:p>
        </w:tc>
        <w:tc>
          <w:tcPr>
            <w:tcW w:w="6946" w:type="dxa"/>
            <w:shd w:val="clear" w:color="auto" w:fill="D9D9D9"/>
          </w:tcPr>
          <w:p w14:paraId="1F24FAA1" w14:textId="77777777" w:rsidR="00D608A2" w:rsidRPr="00D608A2" w:rsidRDefault="00D608A2" w:rsidP="00D608A2">
            <w:pPr>
              <w:pStyle w:val="TableParagraph"/>
              <w:ind w:left="273" w:right="264"/>
              <w:jc w:val="center"/>
              <w:rPr>
                <w:rFonts w:asciiTheme="minorHAnsi" w:hAnsiTheme="minorHAnsi" w:cstheme="minorHAnsi"/>
                <w:b/>
              </w:rPr>
            </w:pPr>
            <w:r w:rsidRPr="00D608A2">
              <w:rPr>
                <w:rFonts w:asciiTheme="minorHAnsi" w:hAnsiTheme="minorHAnsi" w:cstheme="minorHAnsi"/>
                <w:b/>
              </w:rPr>
              <w:t>CEFID</w:t>
            </w:r>
            <w:r w:rsidRPr="00D608A2">
              <w:rPr>
                <w:rFonts w:asciiTheme="minorHAnsi" w:hAnsiTheme="minorHAnsi" w:cstheme="minorHAnsi"/>
                <w:b/>
                <w:spacing w:val="-3"/>
              </w:rPr>
              <w:t xml:space="preserve"> </w:t>
            </w:r>
            <w:r w:rsidRPr="00D608A2">
              <w:rPr>
                <w:rFonts w:asciiTheme="minorHAnsi" w:hAnsiTheme="minorHAnsi" w:cstheme="minorHAnsi"/>
                <w:b/>
              </w:rPr>
              <w:t>–</w:t>
            </w:r>
            <w:r w:rsidRPr="00D608A2">
              <w:rPr>
                <w:rFonts w:asciiTheme="minorHAnsi" w:hAnsiTheme="minorHAnsi" w:cstheme="minorHAnsi"/>
                <w:b/>
                <w:spacing w:val="-3"/>
              </w:rPr>
              <w:t xml:space="preserve"> </w:t>
            </w:r>
            <w:r w:rsidRPr="00D608A2">
              <w:rPr>
                <w:rFonts w:asciiTheme="minorHAnsi" w:hAnsiTheme="minorHAnsi" w:cstheme="minorHAnsi"/>
                <w:b/>
              </w:rPr>
              <w:t>Centro</w:t>
            </w:r>
            <w:r w:rsidRPr="00D608A2">
              <w:rPr>
                <w:rFonts w:asciiTheme="minorHAnsi" w:hAnsiTheme="minorHAnsi" w:cstheme="minorHAnsi"/>
                <w:b/>
                <w:spacing w:val="-2"/>
              </w:rPr>
              <w:t xml:space="preserve"> </w:t>
            </w:r>
            <w:r w:rsidRPr="00D608A2">
              <w:rPr>
                <w:rFonts w:asciiTheme="minorHAnsi" w:hAnsiTheme="minorHAnsi" w:cstheme="minorHAnsi"/>
                <w:b/>
              </w:rPr>
              <w:t>de</w:t>
            </w:r>
            <w:r w:rsidRPr="00D608A2">
              <w:rPr>
                <w:rFonts w:asciiTheme="minorHAnsi" w:hAnsiTheme="minorHAnsi" w:cstheme="minorHAnsi"/>
                <w:b/>
                <w:spacing w:val="-2"/>
              </w:rPr>
              <w:t xml:space="preserve"> </w:t>
            </w:r>
            <w:r w:rsidRPr="00D608A2">
              <w:rPr>
                <w:rFonts w:asciiTheme="minorHAnsi" w:hAnsiTheme="minorHAnsi" w:cstheme="minorHAnsi"/>
                <w:b/>
              </w:rPr>
              <w:t>Ciências</w:t>
            </w:r>
            <w:r w:rsidRPr="00D608A2">
              <w:rPr>
                <w:rFonts w:asciiTheme="minorHAnsi" w:hAnsiTheme="minorHAnsi" w:cstheme="minorHAnsi"/>
                <w:b/>
                <w:spacing w:val="-3"/>
              </w:rPr>
              <w:t xml:space="preserve"> </w:t>
            </w:r>
            <w:r w:rsidRPr="00D608A2">
              <w:rPr>
                <w:rFonts w:asciiTheme="minorHAnsi" w:hAnsiTheme="minorHAnsi" w:cstheme="minorHAnsi"/>
                <w:b/>
              </w:rPr>
              <w:t>da</w:t>
            </w:r>
            <w:r w:rsidRPr="00D608A2">
              <w:rPr>
                <w:rFonts w:asciiTheme="minorHAnsi" w:hAnsiTheme="minorHAnsi" w:cstheme="minorHAnsi"/>
                <w:b/>
                <w:spacing w:val="-1"/>
              </w:rPr>
              <w:t xml:space="preserve"> </w:t>
            </w:r>
            <w:r w:rsidRPr="00D608A2">
              <w:rPr>
                <w:rFonts w:asciiTheme="minorHAnsi" w:hAnsiTheme="minorHAnsi" w:cstheme="minorHAnsi"/>
                <w:b/>
              </w:rPr>
              <w:t>Saúde</w:t>
            </w:r>
            <w:r w:rsidRPr="00D608A2">
              <w:rPr>
                <w:rFonts w:asciiTheme="minorHAnsi" w:hAnsiTheme="minorHAnsi" w:cstheme="minorHAnsi"/>
                <w:b/>
                <w:spacing w:val="-2"/>
              </w:rPr>
              <w:t xml:space="preserve"> </w:t>
            </w:r>
            <w:r w:rsidRPr="00D608A2">
              <w:rPr>
                <w:rFonts w:asciiTheme="minorHAnsi" w:hAnsiTheme="minorHAnsi" w:cstheme="minorHAnsi"/>
                <w:b/>
              </w:rPr>
              <w:t>e</w:t>
            </w:r>
            <w:r w:rsidRPr="00D608A2">
              <w:rPr>
                <w:rFonts w:asciiTheme="minorHAnsi" w:hAnsiTheme="minorHAnsi" w:cstheme="minorHAnsi"/>
                <w:b/>
                <w:spacing w:val="-2"/>
              </w:rPr>
              <w:t xml:space="preserve"> </w:t>
            </w:r>
            <w:r w:rsidRPr="00D608A2">
              <w:rPr>
                <w:rFonts w:asciiTheme="minorHAnsi" w:hAnsiTheme="minorHAnsi" w:cstheme="minorHAnsi"/>
                <w:b/>
              </w:rPr>
              <w:t>do</w:t>
            </w:r>
            <w:r w:rsidRPr="00D608A2">
              <w:rPr>
                <w:rFonts w:asciiTheme="minorHAnsi" w:hAnsiTheme="minorHAnsi" w:cstheme="minorHAnsi"/>
                <w:b/>
                <w:spacing w:val="-1"/>
              </w:rPr>
              <w:t xml:space="preserve"> </w:t>
            </w:r>
            <w:r w:rsidRPr="00D608A2">
              <w:rPr>
                <w:rFonts w:asciiTheme="minorHAnsi" w:hAnsiTheme="minorHAnsi" w:cstheme="minorHAnsi"/>
                <w:b/>
              </w:rPr>
              <w:t>Esporte</w:t>
            </w:r>
          </w:p>
          <w:p w14:paraId="68AFC548" w14:textId="77777777" w:rsidR="00D608A2" w:rsidRPr="00D608A2" w:rsidRDefault="00D608A2" w:rsidP="00D608A2">
            <w:pPr>
              <w:pStyle w:val="TableParagraph"/>
              <w:spacing w:line="350" w:lineRule="atLeast"/>
              <w:ind w:left="2550" w:right="834" w:hanging="1957"/>
              <w:rPr>
                <w:rFonts w:asciiTheme="minorHAnsi" w:hAnsiTheme="minorHAnsi" w:cstheme="minorHAnsi"/>
              </w:rPr>
            </w:pPr>
            <w:r w:rsidRPr="00D608A2">
              <w:rPr>
                <w:rFonts w:asciiTheme="minorHAnsi" w:hAnsiTheme="minorHAnsi" w:cstheme="minorHAnsi"/>
              </w:rPr>
              <w:t>Rua Pascoal Simone, 358, Coqueiros - Florianópolis/SC</w:t>
            </w:r>
            <w:r w:rsidRPr="00D608A2">
              <w:rPr>
                <w:rFonts w:asciiTheme="minorHAnsi" w:hAnsiTheme="minorHAnsi" w:cstheme="minorHAnsi"/>
                <w:spacing w:val="-59"/>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88080-350</w:t>
            </w:r>
          </w:p>
        </w:tc>
      </w:tr>
      <w:tr w:rsidR="00D608A2" w:rsidRPr="00D608A2" w14:paraId="3EA85D87" w14:textId="77777777" w:rsidTr="00D608A2">
        <w:trPr>
          <w:trHeight w:val="954"/>
        </w:trPr>
        <w:tc>
          <w:tcPr>
            <w:tcW w:w="2146" w:type="dxa"/>
            <w:vMerge w:val="restart"/>
          </w:tcPr>
          <w:p w14:paraId="6A871D1A" w14:textId="77777777" w:rsidR="00D608A2" w:rsidRPr="00D608A2" w:rsidRDefault="00D608A2" w:rsidP="00D608A2">
            <w:pPr>
              <w:pStyle w:val="TableParagraph"/>
              <w:rPr>
                <w:rFonts w:asciiTheme="minorHAnsi" w:hAnsiTheme="minorHAnsi" w:cstheme="minorHAnsi"/>
                <w:sz w:val="24"/>
              </w:rPr>
            </w:pPr>
          </w:p>
          <w:p w14:paraId="5C74662E" w14:textId="77777777" w:rsidR="00D608A2" w:rsidRPr="00D608A2" w:rsidRDefault="00D608A2" w:rsidP="00D608A2">
            <w:pPr>
              <w:pStyle w:val="TableParagraph"/>
              <w:spacing w:before="173"/>
              <w:ind w:left="186" w:right="69"/>
              <w:jc w:val="center"/>
              <w:rPr>
                <w:rFonts w:asciiTheme="minorHAnsi" w:hAnsiTheme="minorHAnsi" w:cstheme="minorHAnsi"/>
              </w:rPr>
            </w:pPr>
            <w:r w:rsidRPr="00D608A2">
              <w:rPr>
                <w:rFonts w:asciiTheme="minorHAnsi" w:hAnsiTheme="minorHAnsi" w:cstheme="minorHAnsi"/>
              </w:rPr>
              <w:t>CAMPUS</w:t>
            </w:r>
            <w:r w:rsidRPr="00D608A2">
              <w:rPr>
                <w:rFonts w:asciiTheme="minorHAnsi" w:hAnsiTheme="minorHAnsi" w:cstheme="minorHAnsi"/>
                <w:spacing w:val="-4"/>
              </w:rPr>
              <w:t xml:space="preserve"> </w:t>
            </w:r>
            <w:r w:rsidRPr="00D608A2">
              <w:rPr>
                <w:rFonts w:asciiTheme="minorHAnsi" w:hAnsiTheme="minorHAnsi" w:cstheme="minorHAnsi"/>
              </w:rPr>
              <w:t>II</w:t>
            </w:r>
          </w:p>
          <w:p w14:paraId="7880D696" w14:textId="77777777" w:rsidR="00D608A2" w:rsidRPr="00D608A2" w:rsidRDefault="00D608A2" w:rsidP="00D608A2">
            <w:pPr>
              <w:pStyle w:val="TableParagraph"/>
              <w:spacing w:before="98"/>
              <w:ind w:left="186" w:right="69"/>
              <w:jc w:val="center"/>
              <w:rPr>
                <w:rFonts w:asciiTheme="minorHAnsi" w:hAnsiTheme="minorHAnsi" w:cstheme="minorHAnsi"/>
              </w:rPr>
            </w:pPr>
            <w:r w:rsidRPr="00D608A2">
              <w:rPr>
                <w:rFonts w:asciiTheme="minorHAnsi" w:hAnsiTheme="minorHAnsi" w:cstheme="minorHAnsi"/>
              </w:rPr>
              <w:t>Norte</w:t>
            </w:r>
            <w:r w:rsidRPr="00D608A2">
              <w:rPr>
                <w:rFonts w:asciiTheme="minorHAnsi" w:hAnsiTheme="minorHAnsi" w:cstheme="minorHAnsi"/>
                <w:spacing w:val="-8"/>
              </w:rPr>
              <w:t xml:space="preserve"> </w:t>
            </w:r>
            <w:r w:rsidRPr="00D608A2">
              <w:rPr>
                <w:rFonts w:asciiTheme="minorHAnsi" w:hAnsiTheme="minorHAnsi" w:cstheme="minorHAnsi"/>
              </w:rPr>
              <w:t>Catarinense</w:t>
            </w:r>
          </w:p>
        </w:tc>
        <w:tc>
          <w:tcPr>
            <w:tcW w:w="6946" w:type="dxa"/>
          </w:tcPr>
          <w:p w14:paraId="01B53D92" w14:textId="77777777" w:rsidR="00D608A2" w:rsidRPr="00D608A2" w:rsidRDefault="00D608A2" w:rsidP="00D608A2">
            <w:pPr>
              <w:pStyle w:val="TableParagraph"/>
              <w:ind w:left="273" w:right="264"/>
              <w:jc w:val="center"/>
              <w:rPr>
                <w:rFonts w:asciiTheme="minorHAnsi" w:hAnsiTheme="minorHAnsi" w:cstheme="minorHAnsi"/>
                <w:b/>
              </w:rPr>
            </w:pPr>
            <w:r w:rsidRPr="00D608A2">
              <w:rPr>
                <w:rFonts w:asciiTheme="minorHAnsi" w:hAnsiTheme="minorHAnsi" w:cstheme="minorHAnsi"/>
                <w:b/>
              </w:rPr>
              <w:t>CCT</w:t>
            </w:r>
            <w:r w:rsidRPr="00D608A2">
              <w:rPr>
                <w:rFonts w:asciiTheme="minorHAnsi" w:hAnsiTheme="minorHAnsi" w:cstheme="minorHAnsi"/>
                <w:b/>
                <w:spacing w:val="-4"/>
              </w:rPr>
              <w:t xml:space="preserve"> </w:t>
            </w:r>
            <w:r w:rsidRPr="00D608A2">
              <w:rPr>
                <w:rFonts w:asciiTheme="minorHAnsi" w:hAnsiTheme="minorHAnsi" w:cstheme="minorHAnsi"/>
                <w:b/>
              </w:rPr>
              <w:t>-</w:t>
            </w:r>
            <w:r w:rsidRPr="00D608A2">
              <w:rPr>
                <w:rFonts w:asciiTheme="minorHAnsi" w:hAnsiTheme="minorHAnsi" w:cstheme="minorHAnsi"/>
                <w:b/>
                <w:spacing w:val="-2"/>
              </w:rPr>
              <w:t xml:space="preserve"> </w:t>
            </w:r>
            <w:r w:rsidRPr="00D608A2">
              <w:rPr>
                <w:rFonts w:asciiTheme="minorHAnsi" w:hAnsiTheme="minorHAnsi" w:cstheme="minorHAnsi"/>
                <w:b/>
              </w:rPr>
              <w:t>Centro</w:t>
            </w:r>
            <w:r w:rsidRPr="00D608A2">
              <w:rPr>
                <w:rFonts w:asciiTheme="minorHAnsi" w:hAnsiTheme="minorHAnsi" w:cstheme="minorHAnsi"/>
                <w:b/>
                <w:spacing w:val="-4"/>
              </w:rPr>
              <w:t xml:space="preserve"> </w:t>
            </w:r>
            <w:r w:rsidRPr="00D608A2">
              <w:rPr>
                <w:rFonts w:asciiTheme="minorHAnsi" w:hAnsiTheme="minorHAnsi" w:cstheme="minorHAnsi"/>
                <w:b/>
              </w:rPr>
              <w:t>de</w:t>
            </w:r>
            <w:r w:rsidRPr="00D608A2">
              <w:rPr>
                <w:rFonts w:asciiTheme="minorHAnsi" w:hAnsiTheme="minorHAnsi" w:cstheme="minorHAnsi"/>
                <w:b/>
                <w:spacing w:val="-2"/>
              </w:rPr>
              <w:t xml:space="preserve"> </w:t>
            </w:r>
            <w:r w:rsidRPr="00D608A2">
              <w:rPr>
                <w:rFonts w:asciiTheme="minorHAnsi" w:hAnsiTheme="minorHAnsi" w:cstheme="minorHAnsi"/>
                <w:b/>
              </w:rPr>
              <w:t>Ciências</w:t>
            </w:r>
            <w:r w:rsidRPr="00D608A2">
              <w:rPr>
                <w:rFonts w:asciiTheme="minorHAnsi" w:hAnsiTheme="minorHAnsi" w:cstheme="minorHAnsi"/>
                <w:b/>
                <w:spacing w:val="-4"/>
              </w:rPr>
              <w:t xml:space="preserve"> </w:t>
            </w:r>
            <w:r w:rsidRPr="00D608A2">
              <w:rPr>
                <w:rFonts w:asciiTheme="minorHAnsi" w:hAnsiTheme="minorHAnsi" w:cstheme="minorHAnsi"/>
                <w:b/>
              </w:rPr>
              <w:t>Tecnológicas</w:t>
            </w:r>
          </w:p>
          <w:p w14:paraId="2107ADEF" w14:textId="77777777" w:rsidR="00D608A2" w:rsidRPr="00D608A2" w:rsidRDefault="00D608A2" w:rsidP="00D608A2">
            <w:pPr>
              <w:pStyle w:val="TableParagraph"/>
              <w:spacing w:line="350" w:lineRule="atLeast"/>
              <w:ind w:left="2550" w:right="731" w:hanging="2061"/>
              <w:rPr>
                <w:rFonts w:asciiTheme="minorHAnsi" w:hAnsiTheme="minorHAnsi" w:cstheme="minorHAnsi"/>
              </w:rPr>
            </w:pPr>
            <w:r w:rsidRPr="00D608A2">
              <w:rPr>
                <w:rFonts w:asciiTheme="minorHAnsi" w:hAnsiTheme="minorHAnsi" w:cstheme="minorHAnsi"/>
              </w:rPr>
              <w:t>Rua Paulo Malschitzki, Zona Industrial Norte - Joinville/SC</w:t>
            </w:r>
            <w:r w:rsidRPr="00D608A2">
              <w:rPr>
                <w:rFonts w:asciiTheme="minorHAnsi" w:hAnsiTheme="minorHAnsi" w:cstheme="minorHAnsi"/>
                <w:spacing w:val="-59"/>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89219-710</w:t>
            </w:r>
          </w:p>
        </w:tc>
      </w:tr>
      <w:tr w:rsidR="00D608A2" w:rsidRPr="00D608A2" w14:paraId="15D929EC" w14:textId="77777777" w:rsidTr="00D608A2">
        <w:trPr>
          <w:trHeight w:val="954"/>
        </w:trPr>
        <w:tc>
          <w:tcPr>
            <w:tcW w:w="2146" w:type="dxa"/>
            <w:vMerge/>
            <w:tcBorders>
              <w:top w:val="nil"/>
            </w:tcBorders>
          </w:tcPr>
          <w:p w14:paraId="5C18DB42" w14:textId="77777777" w:rsidR="00D608A2" w:rsidRPr="00D608A2" w:rsidRDefault="00D608A2" w:rsidP="00D608A2">
            <w:pPr>
              <w:rPr>
                <w:rFonts w:cstheme="minorHAnsi"/>
                <w:sz w:val="2"/>
                <w:szCs w:val="2"/>
              </w:rPr>
            </w:pPr>
          </w:p>
        </w:tc>
        <w:tc>
          <w:tcPr>
            <w:tcW w:w="6946" w:type="dxa"/>
          </w:tcPr>
          <w:p w14:paraId="40A05D4D" w14:textId="77777777" w:rsidR="00D608A2" w:rsidRPr="00D608A2" w:rsidRDefault="00D608A2" w:rsidP="00D608A2">
            <w:pPr>
              <w:pStyle w:val="TableParagraph"/>
              <w:ind w:left="282" w:right="264"/>
              <w:jc w:val="center"/>
              <w:rPr>
                <w:rFonts w:asciiTheme="minorHAnsi" w:hAnsiTheme="minorHAnsi" w:cstheme="minorHAnsi"/>
                <w:b/>
              </w:rPr>
            </w:pPr>
            <w:r w:rsidRPr="00D608A2">
              <w:rPr>
                <w:rFonts w:asciiTheme="minorHAnsi" w:hAnsiTheme="minorHAnsi" w:cstheme="minorHAnsi"/>
                <w:b/>
              </w:rPr>
              <w:t>CEPLAN</w:t>
            </w:r>
            <w:r w:rsidRPr="00D608A2">
              <w:rPr>
                <w:rFonts w:asciiTheme="minorHAnsi" w:hAnsiTheme="minorHAnsi" w:cstheme="minorHAnsi"/>
                <w:b/>
                <w:spacing w:val="-4"/>
              </w:rPr>
              <w:t xml:space="preserve"> </w:t>
            </w:r>
            <w:r w:rsidRPr="00D608A2">
              <w:rPr>
                <w:rFonts w:asciiTheme="minorHAnsi" w:hAnsiTheme="minorHAnsi" w:cstheme="minorHAnsi"/>
                <w:b/>
              </w:rPr>
              <w:t>-</w:t>
            </w:r>
            <w:r w:rsidRPr="00D608A2">
              <w:rPr>
                <w:rFonts w:asciiTheme="minorHAnsi" w:hAnsiTheme="minorHAnsi" w:cstheme="minorHAnsi"/>
                <w:b/>
                <w:spacing w:val="-2"/>
              </w:rPr>
              <w:t xml:space="preserve"> </w:t>
            </w:r>
            <w:r w:rsidRPr="00D608A2">
              <w:rPr>
                <w:rFonts w:asciiTheme="minorHAnsi" w:hAnsiTheme="minorHAnsi" w:cstheme="minorHAnsi"/>
                <w:b/>
              </w:rPr>
              <w:t>Centro</w:t>
            </w:r>
            <w:r w:rsidRPr="00D608A2">
              <w:rPr>
                <w:rFonts w:asciiTheme="minorHAnsi" w:hAnsiTheme="minorHAnsi" w:cstheme="minorHAnsi"/>
                <w:b/>
                <w:spacing w:val="-3"/>
              </w:rPr>
              <w:t xml:space="preserve"> </w:t>
            </w:r>
            <w:r w:rsidRPr="00D608A2">
              <w:rPr>
                <w:rFonts w:asciiTheme="minorHAnsi" w:hAnsiTheme="minorHAnsi" w:cstheme="minorHAnsi"/>
                <w:b/>
              </w:rPr>
              <w:t>de</w:t>
            </w:r>
            <w:r w:rsidRPr="00D608A2">
              <w:rPr>
                <w:rFonts w:asciiTheme="minorHAnsi" w:hAnsiTheme="minorHAnsi" w:cstheme="minorHAnsi"/>
                <w:b/>
                <w:spacing w:val="-3"/>
              </w:rPr>
              <w:t xml:space="preserve"> </w:t>
            </w:r>
            <w:r w:rsidRPr="00D608A2">
              <w:rPr>
                <w:rFonts w:asciiTheme="minorHAnsi" w:hAnsiTheme="minorHAnsi" w:cstheme="minorHAnsi"/>
                <w:b/>
              </w:rPr>
              <w:t>Educação</w:t>
            </w:r>
            <w:r w:rsidRPr="00D608A2">
              <w:rPr>
                <w:rFonts w:asciiTheme="minorHAnsi" w:hAnsiTheme="minorHAnsi" w:cstheme="minorHAnsi"/>
                <w:b/>
                <w:spacing w:val="-3"/>
              </w:rPr>
              <w:t xml:space="preserve"> </w:t>
            </w:r>
            <w:r w:rsidRPr="00D608A2">
              <w:rPr>
                <w:rFonts w:asciiTheme="minorHAnsi" w:hAnsiTheme="minorHAnsi" w:cstheme="minorHAnsi"/>
                <w:b/>
              </w:rPr>
              <w:t>do</w:t>
            </w:r>
            <w:r w:rsidRPr="00D608A2">
              <w:rPr>
                <w:rFonts w:asciiTheme="minorHAnsi" w:hAnsiTheme="minorHAnsi" w:cstheme="minorHAnsi"/>
                <w:b/>
                <w:spacing w:val="-3"/>
              </w:rPr>
              <w:t xml:space="preserve"> </w:t>
            </w:r>
            <w:r w:rsidRPr="00D608A2">
              <w:rPr>
                <w:rFonts w:asciiTheme="minorHAnsi" w:hAnsiTheme="minorHAnsi" w:cstheme="minorHAnsi"/>
                <w:b/>
              </w:rPr>
              <w:t>Planalto</w:t>
            </w:r>
            <w:r w:rsidRPr="00D608A2">
              <w:rPr>
                <w:rFonts w:asciiTheme="minorHAnsi" w:hAnsiTheme="minorHAnsi" w:cstheme="minorHAnsi"/>
                <w:b/>
                <w:spacing w:val="-3"/>
              </w:rPr>
              <w:t xml:space="preserve"> </w:t>
            </w:r>
            <w:r w:rsidRPr="00D608A2">
              <w:rPr>
                <w:rFonts w:asciiTheme="minorHAnsi" w:hAnsiTheme="minorHAnsi" w:cstheme="minorHAnsi"/>
                <w:b/>
              </w:rPr>
              <w:t>Norte</w:t>
            </w:r>
          </w:p>
          <w:p w14:paraId="63282325" w14:textId="77777777" w:rsidR="00D608A2" w:rsidRPr="00D608A2" w:rsidRDefault="00D608A2" w:rsidP="00D608A2">
            <w:pPr>
              <w:pStyle w:val="TableParagraph"/>
              <w:spacing w:line="350" w:lineRule="atLeast"/>
              <w:ind w:left="2550" w:right="241" w:hanging="2550"/>
              <w:rPr>
                <w:rFonts w:asciiTheme="minorHAnsi" w:hAnsiTheme="minorHAnsi" w:cstheme="minorHAnsi"/>
              </w:rPr>
            </w:pPr>
            <w:r w:rsidRPr="00D608A2">
              <w:rPr>
                <w:rFonts w:asciiTheme="minorHAnsi" w:hAnsiTheme="minorHAnsi" w:cstheme="minorHAnsi"/>
              </w:rPr>
              <w:t>R. Luiz Fernando Hastreiter, 180, Centenário - São Bento do Sul/SC</w:t>
            </w:r>
            <w:r w:rsidRPr="00D608A2">
              <w:rPr>
                <w:rFonts w:asciiTheme="minorHAnsi" w:hAnsiTheme="minorHAnsi" w:cstheme="minorHAnsi"/>
                <w:spacing w:val="-60"/>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89283-081</w:t>
            </w:r>
          </w:p>
        </w:tc>
      </w:tr>
      <w:tr w:rsidR="00D608A2" w:rsidRPr="00D608A2" w14:paraId="01C394A3" w14:textId="77777777" w:rsidTr="00D608A2">
        <w:trPr>
          <w:trHeight w:val="954"/>
        </w:trPr>
        <w:tc>
          <w:tcPr>
            <w:tcW w:w="2146" w:type="dxa"/>
            <w:shd w:val="clear" w:color="auto" w:fill="D9D9D9"/>
          </w:tcPr>
          <w:p w14:paraId="4729F04A" w14:textId="77777777" w:rsidR="00D608A2" w:rsidRPr="00D608A2" w:rsidRDefault="00D608A2" w:rsidP="00D608A2">
            <w:pPr>
              <w:pStyle w:val="TableParagraph"/>
              <w:spacing w:before="98"/>
              <w:ind w:left="88" w:right="69"/>
              <w:jc w:val="center"/>
              <w:rPr>
                <w:rFonts w:asciiTheme="minorHAnsi" w:hAnsiTheme="minorHAnsi" w:cstheme="minorHAnsi"/>
              </w:rPr>
            </w:pPr>
            <w:r w:rsidRPr="00D608A2">
              <w:rPr>
                <w:rFonts w:asciiTheme="minorHAnsi" w:hAnsiTheme="minorHAnsi" w:cstheme="minorHAnsi"/>
              </w:rPr>
              <w:t>CAMPUS</w:t>
            </w:r>
            <w:r w:rsidRPr="00D608A2">
              <w:rPr>
                <w:rFonts w:asciiTheme="minorHAnsi" w:hAnsiTheme="minorHAnsi" w:cstheme="minorHAnsi"/>
                <w:spacing w:val="-4"/>
              </w:rPr>
              <w:t xml:space="preserve"> </w:t>
            </w:r>
            <w:r w:rsidRPr="00D608A2">
              <w:rPr>
                <w:rFonts w:asciiTheme="minorHAnsi" w:hAnsiTheme="minorHAnsi" w:cstheme="minorHAnsi"/>
              </w:rPr>
              <w:t>III</w:t>
            </w:r>
          </w:p>
          <w:p w14:paraId="2EF43182" w14:textId="77777777" w:rsidR="00D608A2" w:rsidRPr="00D608A2" w:rsidRDefault="00D608A2" w:rsidP="00D608A2">
            <w:pPr>
              <w:pStyle w:val="TableParagraph"/>
              <w:ind w:left="89" w:right="69"/>
              <w:jc w:val="center"/>
              <w:rPr>
                <w:rFonts w:asciiTheme="minorHAnsi" w:hAnsiTheme="minorHAnsi" w:cstheme="minorHAnsi"/>
              </w:rPr>
            </w:pPr>
            <w:r w:rsidRPr="00D608A2">
              <w:rPr>
                <w:rFonts w:asciiTheme="minorHAnsi" w:hAnsiTheme="minorHAnsi" w:cstheme="minorHAnsi"/>
              </w:rPr>
              <w:t>Planalto</w:t>
            </w:r>
            <w:r w:rsidRPr="00D608A2">
              <w:rPr>
                <w:rFonts w:asciiTheme="minorHAnsi" w:hAnsiTheme="minorHAnsi" w:cstheme="minorHAnsi"/>
                <w:spacing w:val="-2"/>
              </w:rPr>
              <w:t xml:space="preserve"> </w:t>
            </w:r>
            <w:r w:rsidRPr="00D608A2">
              <w:rPr>
                <w:rFonts w:asciiTheme="minorHAnsi" w:hAnsiTheme="minorHAnsi" w:cstheme="minorHAnsi"/>
              </w:rPr>
              <w:t>Serrano</w:t>
            </w:r>
          </w:p>
        </w:tc>
        <w:tc>
          <w:tcPr>
            <w:tcW w:w="6946" w:type="dxa"/>
            <w:shd w:val="clear" w:color="auto" w:fill="D9D9D9"/>
          </w:tcPr>
          <w:p w14:paraId="691C0DE8" w14:textId="77777777" w:rsidR="00D608A2" w:rsidRPr="00D608A2" w:rsidRDefault="00D608A2" w:rsidP="00D608A2">
            <w:pPr>
              <w:pStyle w:val="TableParagraph"/>
              <w:ind w:left="283" w:right="264"/>
              <w:jc w:val="center"/>
              <w:rPr>
                <w:rFonts w:asciiTheme="minorHAnsi" w:hAnsiTheme="minorHAnsi" w:cstheme="minorHAnsi"/>
                <w:b/>
              </w:rPr>
            </w:pPr>
            <w:r w:rsidRPr="00D608A2">
              <w:rPr>
                <w:rFonts w:asciiTheme="minorHAnsi" w:hAnsiTheme="minorHAnsi" w:cstheme="minorHAnsi"/>
                <w:b/>
              </w:rPr>
              <w:t>CAV:</w:t>
            </w:r>
            <w:r w:rsidRPr="00D608A2">
              <w:rPr>
                <w:rFonts w:asciiTheme="minorHAnsi" w:hAnsiTheme="minorHAnsi" w:cstheme="minorHAnsi"/>
                <w:b/>
                <w:spacing w:val="-6"/>
              </w:rPr>
              <w:t xml:space="preserve"> </w:t>
            </w:r>
            <w:r w:rsidRPr="00D608A2">
              <w:rPr>
                <w:rFonts w:asciiTheme="minorHAnsi" w:hAnsiTheme="minorHAnsi" w:cstheme="minorHAnsi"/>
                <w:b/>
              </w:rPr>
              <w:t>Centro</w:t>
            </w:r>
            <w:r w:rsidRPr="00D608A2">
              <w:rPr>
                <w:rFonts w:asciiTheme="minorHAnsi" w:hAnsiTheme="minorHAnsi" w:cstheme="minorHAnsi"/>
                <w:b/>
                <w:spacing w:val="-6"/>
              </w:rPr>
              <w:t xml:space="preserve"> </w:t>
            </w:r>
            <w:r w:rsidRPr="00D608A2">
              <w:rPr>
                <w:rFonts w:asciiTheme="minorHAnsi" w:hAnsiTheme="minorHAnsi" w:cstheme="minorHAnsi"/>
                <w:b/>
              </w:rPr>
              <w:t>de</w:t>
            </w:r>
            <w:r w:rsidRPr="00D608A2">
              <w:rPr>
                <w:rFonts w:asciiTheme="minorHAnsi" w:hAnsiTheme="minorHAnsi" w:cstheme="minorHAnsi"/>
                <w:b/>
                <w:spacing w:val="-5"/>
              </w:rPr>
              <w:t xml:space="preserve"> </w:t>
            </w:r>
            <w:r w:rsidRPr="00D608A2">
              <w:rPr>
                <w:rFonts w:asciiTheme="minorHAnsi" w:hAnsiTheme="minorHAnsi" w:cstheme="minorHAnsi"/>
                <w:b/>
              </w:rPr>
              <w:t>Ciências</w:t>
            </w:r>
            <w:r w:rsidRPr="00D608A2">
              <w:rPr>
                <w:rFonts w:asciiTheme="minorHAnsi" w:hAnsiTheme="minorHAnsi" w:cstheme="minorHAnsi"/>
                <w:b/>
                <w:spacing w:val="-6"/>
              </w:rPr>
              <w:t xml:space="preserve"> </w:t>
            </w:r>
            <w:r w:rsidRPr="00D608A2">
              <w:rPr>
                <w:rFonts w:asciiTheme="minorHAnsi" w:hAnsiTheme="minorHAnsi" w:cstheme="minorHAnsi"/>
                <w:b/>
              </w:rPr>
              <w:t>Agroveterinárias</w:t>
            </w:r>
          </w:p>
          <w:p w14:paraId="744E7AA2" w14:textId="77777777" w:rsidR="00D608A2" w:rsidRPr="00D608A2" w:rsidRDefault="00D608A2" w:rsidP="00D608A2">
            <w:pPr>
              <w:pStyle w:val="TableParagraph"/>
              <w:spacing w:line="350" w:lineRule="atLeast"/>
              <w:ind w:left="2520" w:right="527" w:hanging="1853"/>
              <w:rPr>
                <w:rFonts w:asciiTheme="minorHAnsi" w:hAnsiTheme="minorHAnsi" w:cstheme="minorHAnsi"/>
              </w:rPr>
            </w:pPr>
            <w:r w:rsidRPr="00D608A2">
              <w:rPr>
                <w:rFonts w:asciiTheme="minorHAnsi" w:hAnsiTheme="minorHAnsi" w:cstheme="minorHAnsi"/>
              </w:rPr>
              <w:t>Av.</w:t>
            </w:r>
            <w:r w:rsidRPr="00D608A2">
              <w:rPr>
                <w:rFonts w:asciiTheme="minorHAnsi" w:hAnsiTheme="minorHAnsi" w:cstheme="minorHAnsi"/>
                <w:spacing w:val="-4"/>
              </w:rPr>
              <w:t xml:space="preserve"> </w:t>
            </w:r>
            <w:r w:rsidRPr="00D608A2">
              <w:rPr>
                <w:rFonts w:asciiTheme="minorHAnsi" w:hAnsiTheme="minorHAnsi" w:cstheme="minorHAnsi"/>
              </w:rPr>
              <w:t>Luiz</w:t>
            </w:r>
            <w:r w:rsidRPr="00D608A2">
              <w:rPr>
                <w:rFonts w:asciiTheme="minorHAnsi" w:hAnsiTheme="minorHAnsi" w:cstheme="minorHAnsi"/>
                <w:spacing w:val="-4"/>
              </w:rPr>
              <w:t xml:space="preserve"> </w:t>
            </w:r>
            <w:r w:rsidRPr="00D608A2">
              <w:rPr>
                <w:rFonts w:asciiTheme="minorHAnsi" w:hAnsiTheme="minorHAnsi" w:cstheme="minorHAnsi"/>
              </w:rPr>
              <w:t>de</w:t>
            </w:r>
            <w:r w:rsidRPr="00D608A2">
              <w:rPr>
                <w:rFonts w:asciiTheme="minorHAnsi" w:hAnsiTheme="minorHAnsi" w:cstheme="minorHAnsi"/>
                <w:spacing w:val="-5"/>
              </w:rPr>
              <w:t xml:space="preserve"> </w:t>
            </w:r>
            <w:r w:rsidRPr="00D608A2">
              <w:rPr>
                <w:rFonts w:asciiTheme="minorHAnsi" w:hAnsiTheme="minorHAnsi" w:cstheme="minorHAnsi"/>
              </w:rPr>
              <w:t>Camões,</w:t>
            </w:r>
            <w:r w:rsidRPr="00D608A2">
              <w:rPr>
                <w:rFonts w:asciiTheme="minorHAnsi" w:hAnsiTheme="minorHAnsi" w:cstheme="minorHAnsi"/>
                <w:spacing w:val="-4"/>
              </w:rPr>
              <w:t xml:space="preserve"> </w:t>
            </w:r>
            <w:r w:rsidRPr="00D608A2">
              <w:rPr>
                <w:rFonts w:asciiTheme="minorHAnsi" w:hAnsiTheme="minorHAnsi" w:cstheme="minorHAnsi"/>
              </w:rPr>
              <w:t>2090,</w:t>
            </w:r>
            <w:r w:rsidRPr="00D608A2">
              <w:rPr>
                <w:rFonts w:asciiTheme="minorHAnsi" w:hAnsiTheme="minorHAnsi" w:cstheme="minorHAnsi"/>
                <w:spacing w:val="-4"/>
              </w:rPr>
              <w:t xml:space="preserve"> </w:t>
            </w:r>
            <w:r w:rsidRPr="00D608A2">
              <w:rPr>
                <w:rFonts w:asciiTheme="minorHAnsi" w:hAnsiTheme="minorHAnsi" w:cstheme="minorHAnsi"/>
              </w:rPr>
              <w:t>Conta</w:t>
            </w:r>
            <w:r w:rsidRPr="00D608A2">
              <w:rPr>
                <w:rFonts w:asciiTheme="minorHAnsi" w:hAnsiTheme="minorHAnsi" w:cstheme="minorHAnsi"/>
                <w:spacing w:val="-5"/>
              </w:rPr>
              <w:t xml:space="preserve"> </w:t>
            </w:r>
            <w:r w:rsidRPr="00D608A2">
              <w:rPr>
                <w:rFonts w:asciiTheme="minorHAnsi" w:hAnsiTheme="minorHAnsi" w:cstheme="minorHAnsi"/>
              </w:rPr>
              <w:t>Dinheiro</w:t>
            </w:r>
            <w:r w:rsidRPr="00D608A2">
              <w:rPr>
                <w:rFonts w:asciiTheme="minorHAnsi" w:hAnsiTheme="minorHAnsi" w:cstheme="minorHAnsi"/>
                <w:spacing w:val="-4"/>
              </w:rPr>
              <w:t xml:space="preserve"> </w:t>
            </w:r>
            <w:r w:rsidRPr="00D608A2">
              <w:rPr>
                <w:rFonts w:asciiTheme="minorHAnsi" w:hAnsiTheme="minorHAnsi" w:cstheme="minorHAnsi"/>
              </w:rPr>
              <w:t>-</w:t>
            </w:r>
            <w:r w:rsidRPr="00D608A2">
              <w:rPr>
                <w:rFonts w:asciiTheme="minorHAnsi" w:hAnsiTheme="minorHAnsi" w:cstheme="minorHAnsi"/>
                <w:spacing w:val="-3"/>
              </w:rPr>
              <w:t xml:space="preserve"> </w:t>
            </w:r>
            <w:r w:rsidRPr="00D608A2">
              <w:rPr>
                <w:rFonts w:asciiTheme="minorHAnsi" w:hAnsiTheme="minorHAnsi" w:cstheme="minorHAnsi"/>
              </w:rPr>
              <w:t>Lages/SC</w:t>
            </w:r>
            <w:r w:rsidRPr="00D608A2">
              <w:rPr>
                <w:rFonts w:asciiTheme="minorHAnsi" w:hAnsiTheme="minorHAnsi" w:cstheme="minorHAnsi"/>
                <w:spacing w:val="-59"/>
              </w:rPr>
              <w:t xml:space="preserve"> </w:t>
            </w:r>
            <w:r w:rsidRPr="00D608A2">
              <w:rPr>
                <w:rFonts w:asciiTheme="minorHAnsi" w:hAnsiTheme="minorHAnsi" w:cstheme="minorHAnsi"/>
              </w:rPr>
              <w:t>CEP</w:t>
            </w:r>
            <w:r w:rsidRPr="00D608A2">
              <w:rPr>
                <w:rFonts w:asciiTheme="minorHAnsi" w:hAnsiTheme="minorHAnsi" w:cstheme="minorHAnsi"/>
                <w:spacing w:val="60"/>
              </w:rPr>
              <w:t xml:space="preserve"> </w:t>
            </w:r>
            <w:r w:rsidRPr="00D608A2">
              <w:rPr>
                <w:rFonts w:asciiTheme="minorHAnsi" w:hAnsiTheme="minorHAnsi" w:cstheme="minorHAnsi"/>
              </w:rPr>
              <w:t>88520-000</w:t>
            </w:r>
          </w:p>
        </w:tc>
      </w:tr>
      <w:tr w:rsidR="00D608A2" w:rsidRPr="00D608A2" w14:paraId="1D6C379D" w14:textId="77777777" w:rsidTr="00D608A2">
        <w:trPr>
          <w:trHeight w:val="954"/>
        </w:trPr>
        <w:tc>
          <w:tcPr>
            <w:tcW w:w="2146" w:type="dxa"/>
            <w:vMerge w:val="restart"/>
          </w:tcPr>
          <w:p w14:paraId="4729E763" w14:textId="77777777" w:rsidR="00D608A2" w:rsidRPr="00D608A2" w:rsidRDefault="00D608A2" w:rsidP="00D608A2">
            <w:pPr>
              <w:pStyle w:val="TableParagraph"/>
              <w:rPr>
                <w:rFonts w:asciiTheme="minorHAnsi" w:hAnsiTheme="minorHAnsi" w:cstheme="minorHAnsi"/>
                <w:sz w:val="24"/>
              </w:rPr>
            </w:pPr>
          </w:p>
          <w:p w14:paraId="2D9EA752" w14:textId="77777777" w:rsidR="00D608A2" w:rsidRPr="00D608A2" w:rsidRDefault="00D608A2" w:rsidP="00D608A2">
            <w:pPr>
              <w:pStyle w:val="TableParagraph"/>
              <w:rPr>
                <w:rFonts w:asciiTheme="minorHAnsi" w:hAnsiTheme="minorHAnsi" w:cstheme="minorHAnsi"/>
                <w:sz w:val="24"/>
              </w:rPr>
            </w:pPr>
          </w:p>
          <w:p w14:paraId="3A85C3EA" w14:textId="77777777" w:rsidR="00D608A2" w:rsidRPr="00D608A2" w:rsidRDefault="00D608A2" w:rsidP="00D608A2">
            <w:pPr>
              <w:pStyle w:val="TableParagraph"/>
              <w:rPr>
                <w:rFonts w:asciiTheme="minorHAnsi" w:hAnsiTheme="minorHAnsi" w:cstheme="minorHAnsi"/>
                <w:sz w:val="24"/>
              </w:rPr>
            </w:pPr>
          </w:p>
          <w:p w14:paraId="38B9BAA8" w14:textId="77777777" w:rsidR="00D608A2" w:rsidRPr="00D608A2" w:rsidRDefault="00D608A2" w:rsidP="00D608A2">
            <w:pPr>
              <w:pStyle w:val="TableParagraph"/>
              <w:rPr>
                <w:rFonts w:asciiTheme="minorHAnsi" w:hAnsiTheme="minorHAnsi" w:cstheme="minorHAnsi"/>
                <w:sz w:val="24"/>
              </w:rPr>
            </w:pPr>
          </w:p>
          <w:p w14:paraId="483A7FEB" w14:textId="77777777" w:rsidR="00D608A2" w:rsidRPr="00D608A2" w:rsidRDefault="00D608A2" w:rsidP="00D608A2">
            <w:pPr>
              <w:pStyle w:val="TableParagraph"/>
              <w:spacing w:before="7"/>
              <w:rPr>
                <w:rFonts w:asciiTheme="minorHAnsi" w:hAnsiTheme="minorHAnsi" w:cstheme="minorHAnsi"/>
                <w:sz w:val="34"/>
              </w:rPr>
            </w:pPr>
          </w:p>
          <w:p w14:paraId="074A3FC1" w14:textId="77777777" w:rsidR="00D608A2" w:rsidRPr="00D608A2" w:rsidRDefault="00D608A2" w:rsidP="00D608A2">
            <w:pPr>
              <w:pStyle w:val="TableParagraph"/>
              <w:ind w:left="186" w:right="69"/>
              <w:jc w:val="center"/>
              <w:rPr>
                <w:rFonts w:asciiTheme="minorHAnsi" w:hAnsiTheme="minorHAnsi" w:cstheme="minorHAnsi"/>
              </w:rPr>
            </w:pPr>
            <w:r w:rsidRPr="00D608A2">
              <w:rPr>
                <w:rFonts w:asciiTheme="minorHAnsi" w:hAnsiTheme="minorHAnsi" w:cstheme="minorHAnsi"/>
              </w:rPr>
              <w:t>CAMPUS</w:t>
            </w:r>
            <w:r w:rsidRPr="00D608A2">
              <w:rPr>
                <w:rFonts w:asciiTheme="minorHAnsi" w:hAnsiTheme="minorHAnsi" w:cstheme="minorHAnsi"/>
                <w:spacing w:val="-4"/>
              </w:rPr>
              <w:t xml:space="preserve"> </w:t>
            </w:r>
            <w:r w:rsidRPr="00D608A2">
              <w:rPr>
                <w:rFonts w:asciiTheme="minorHAnsi" w:hAnsiTheme="minorHAnsi" w:cstheme="minorHAnsi"/>
              </w:rPr>
              <w:t>IV</w:t>
            </w:r>
          </w:p>
          <w:p w14:paraId="467C795F" w14:textId="77777777" w:rsidR="00D608A2" w:rsidRPr="00D608A2" w:rsidRDefault="00D608A2" w:rsidP="00D608A2">
            <w:pPr>
              <w:pStyle w:val="TableParagraph"/>
              <w:spacing w:before="98"/>
              <w:ind w:left="187" w:right="69"/>
              <w:jc w:val="center"/>
              <w:rPr>
                <w:rFonts w:asciiTheme="minorHAnsi" w:hAnsiTheme="minorHAnsi" w:cstheme="minorHAnsi"/>
              </w:rPr>
            </w:pPr>
            <w:r w:rsidRPr="00D608A2">
              <w:rPr>
                <w:rFonts w:asciiTheme="minorHAnsi" w:hAnsiTheme="minorHAnsi" w:cstheme="minorHAnsi"/>
              </w:rPr>
              <w:t>Oeste</w:t>
            </w:r>
            <w:r w:rsidRPr="00D608A2">
              <w:rPr>
                <w:rFonts w:asciiTheme="minorHAnsi" w:hAnsiTheme="minorHAnsi" w:cstheme="minorHAnsi"/>
                <w:spacing w:val="-5"/>
              </w:rPr>
              <w:t xml:space="preserve"> </w:t>
            </w:r>
            <w:r w:rsidRPr="00D608A2">
              <w:rPr>
                <w:rFonts w:asciiTheme="minorHAnsi" w:hAnsiTheme="minorHAnsi" w:cstheme="minorHAnsi"/>
              </w:rPr>
              <w:t>Catarinense</w:t>
            </w:r>
          </w:p>
        </w:tc>
        <w:tc>
          <w:tcPr>
            <w:tcW w:w="6946" w:type="dxa"/>
          </w:tcPr>
          <w:p w14:paraId="30491C70" w14:textId="77777777" w:rsidR="00D608A2" w:rsidRPr="00D608A2" w:rsidRDefault="00D608A2" w:rsidP="00D608A2">
            <w:pPr>
              <w:pStyle w:val="TableParagraph"/>
              <w:ind w:left="272" w:right="264"/>
              <w:jc w:val="center"/>
              <w:rPr>
                <w:rFonts w:asciiTheme="minorHAnsi" w:hAnsiTheme="minorHAnsi" w:cstheme="minorHAnsi"/>
                <w:b/>
              </w:rPr>
            </w:pPr>
            <w:r w:rsidRPr="00D608A2">
              <w:rPr>
                <w:rFonts w:asciiTheme="minorHAnsi" w:hAnsiTheme="minorHAnsi" w:cstheme="minorHAnsi"/>
                <w:b/>
              </w:rPr>
              <w:t>Chapecó</w:t>
            </w:r>
            <w:r w:rsidRPr="00D608A2">
              <w:rPr>
                <w:rFonts w:asciiTheme="minorHAnsi" w:hAnsiTheme="minorHAnsi" w:cstheme="minorHAnsi"/>
                <w:b/>
                <w:spacing w:val="-6"/>
              </w:rPr>
              <w:t xml:space="preserve"> </w:t>
            </w:r>
            <w:r w:rsidRPr="00D608A2">
              <w:rPr>
                <w:rFonts w:asciiTheme="minorHAnsi" w:hAnsiTheme="minorHAnsi" w:cstheme="minorHAnsi"/>
                <w:b/>
              </w:rPr>
              <w:t>1</w:t>
            </w:r>
            <w:r w:rsidRPr="00D608A2">
              <w:rPr>
                <w:rFonts w:asciiTheme="minorHAnsi" w:hAnsiTheme="minorHAnsi" w:cstheme="minorHAnsi"/>
                <w:b/>
                <w:spacing w:val="-6"/>
              </w:rPr>
              <w:t xml:space="preserve"> </w:t>
            </w:r>
            <w:r w:rsidRPr="00D608A2">
              <w:rPr>
                <w:rFonts w:asciiTheme="minorHAnsi" w:hAnsiTheme="minorHAnsi" w:cstheme="minorHAnsi"/>
                <w:b/>
              </w:rPr>
              <w:t>(Zootecnia/</w:t>
            </w:r>
            <w:r w:rsidRPr="00D608A2">
              <w:rPr>
                <w:rFonts w:asciiTheme="minorHAnsi" w:hAnsiTheme="minorHAnsi" w:cstheme="minorHAnsi"/>
                <w:b/>
                <w:spacing w:val="-6"/>
              </w:rPr>
              <w:t xml:space="preserve"> </w:t>
            </w:r>
            <w:r w:rsidRPr="00D608A2">
              <w:rPr>
                <w:rFonts w:asciiTheme="minorHAnsi" w:hAnsiTheme="minorHAnsi" w:cstheme="minorHAnsi"/>
                <w:b/>
              </w:rPr>
              <w:t>Administrativo)</w:t>
            </w:r>
          </w:p>
          <w:p w14:paraId="7FD4AFE1" w14:textId="77777777" w:rsidR="00D608A2" w:rsidRPr="00D608A2" w:rsidRDefault="00D608A2" w:rsidP="00D608A2">
            <w:pPr>
              <w:pStyle w:val="TableParagraph"/>
              <w:spacing w:line="350" w:lineRule="atLeast"/>
              <w:ind w:left="2587" w:right="436" w:hanging="2391"/>
              <w:rPr>
                <w:rFonts w:asciiTheme="minorHAnsi" w:hAnsiTheme="minorHAnsi" w:cstheme="minorHAnsi"/>
              </w:rPr>
            </w:pPr>
            <w:r w:rsidRPr="00D608A2">
              <w:rPr>
                <w:rFonts w:asciiTheme="minorHAnsi" w:hAnsiTheme="minorHAnsi" w:cstheme="minorHAnsi"/>
              </w:rPr>
              <w:t>Rua Beloni Trombeta Zanin, 680E, Santo Antônio - Chapecó/SC</w:t>
            </w:r>
            <w:r w:rsidRPr="00D608A2">
              <w:rPr>
                <w:rFonts w:asciiTheme="minorHAnsi" w:hAnsiTheme="minorHAnsi" w:cstheme="minorHAnsi"/>
                <w:spacing w:val="-59"/>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89815630</w:t>
            </w:r>
          </w:p>
        </w:tc>
      </w:tr>
      <w:tr w:rsidR="00D608A2" w:rsidRPr="00D608A2" w14:paraId="7BB7B773" w14:textId="77777777" w:rsidTr="00D608A2">
        <w:trPr>
          <w:trHeight w:val="954"/>
        </w:trPr>
        <w:tc>
          <w:tcPr>
            <w:tcW w:w="2146" w:type="dxa"/>
            <w:vMerge/>
            <w:tcBorders>
              <w:top w:val="nil"/>
            </w:tcBorders>
          </w:tcPr>
          <w:p w14:paraId="5B9E32AA" w14:textId="77777777" w:rsidR="00D608A2" w:rsidRPr="00D608A2" w:rsidRDefault="00D608A2" w:rsidP="00D608A2">
            <w:pPr>
              <w:rPr>
                <w:rFonts w:cstheme="minorHAnsi"/>
                <w:sz w:val="2"/>
                <w:szCs w:val="2"/>
              </w:rPr>
            </w:pPr>
          </w:p>
        </w:tc>
        <w:tc>
          <w:tcPr>
            <w:tcW w:w="6946" w:type="dxa"/>
          </w:tcPr>
          <w:p w14:paraId="5F0A792D" w14:textId="77777777" w:rsidR="00D608A2" w:rsidRPr="00D608A2" w:rsidRDefault="00D608A2" w:rsidP="00D608A2">
            <w:pPr>
              <w:pStyle w:val="TableParagraph"/>
              <w:ind w:left="273" w:right="264"/>
              <w:jc w:val="center"/>
              <w:rPr>
                <w:rFonts w:asciiTheme="minorHAnsi" w:hAnsiTheme="minorHAnsi" w:cstheme="minorHAnsi"/>
                <w:b/>
              </w:rPr>
            </w:pPr>
            <w:r w:rsidRPr="00D608A2">
              <w:rPr>
                <w:rFonts w:asciiTheme="minorHAnsi" w:hAnsiTheme="minorHAnsi" w:cstheme="minorHAnsi"/>
                <w:b/>
              </w:rPr>
              <w:t>Chapecó</w:t>
            </w:r>
            <w:r w:rsidRPr="00D608A2">
              <w:rPr>
                <w:rFonts w:asciiTheme="minorHAnsi" w:hAnsiTheme="minorHAnsi" w:cstheme="minorHAnsi"/>
                <w:b/>
                <w:spacing w:val="-3"/>
              </w:rPr>
              <w:t xml:space="preserve"> </w:t>
            </w:r>
            <w:r w:rsidRPr="00D608A2">
              <w:rPr>
                <w:rFonts w:asciiTheme="minorHAnsi" w:hAnsiTheme="minorHAnsi" w:cstheme="minorHAnsi"/>
                <w:b/>
              </w:rPr>
              <w:t>2</w:t>
            </w:r>
            <w:r w:rsidRPr="00D608A2">
              <w:rPr>
                <w:rFonts w:asciiTheme="minorHAnsi" w:hAnsiTheme="minorHAnsi" w:cstheme="minorHAnsi"/>
                <w:b/>
                <w:spacing w:val="-3"/>
              </w:rPr>
              <w:t xml:space="preserve"> </w:t>
            </w:r>
            <w:r w:rsidRPr="00D608A2">
              <w:rPr>
                <w:rFonts w:asciiTheme="minorHAnsi" w:hAnsiTheme="minorHAnsi" w:cstheme="minorHAnsi"/>
                <w:b/>
              </w:rPr>
              <w:t>(Enfermagem)</w:t>
            </w:r>
          </w:p>
          <w:p w14:paraId="2FD78FE3" w14:textId="77777777" w:rsidR="00D608A2" w:rsidRPr="00D608A2" w:rsidRDefault="00D608A2" w:rsidP="00D608A2">
            <w:pPr>
              <w:pStyle w:val="TableParagraph"/>
              <w:spacing w:line="350" w:lineRule="atLeast"/>
              <w:ind w:left="2550" w:right="1078" w:hanging="1712"/>
              <w:rPr>
                <w:rFonts w:asciiTheme="minorHAnsi" w:hAnsiTheme="minorHAnsi" w:cstheme="minorHAnsi"/>
              </w:rPr>
            </w:pPr>
            <w:r w:rsidRPr="00D608A2">
              <w:rPr>
                <w:rFonts w:asciiTheme="minorHAnsi" w:hAnsiTheme="minorHAnsi" w:cstheme="minorHAnsi"/>
              </w:rPr>
              <w:t>Rua Sete de Setembro, 91D, Centro - Chapecó/SC</w:t>
            </w:r>
            <w:r w:rsidRPr="00D608A2">
              <w:rPr>
                <w:rFonts w:asciiTheme="minorHAnsi" w:hAnsiTheme="minorHAnsi" w:cstheme="minorHAnsi"/>
                <w:spacing w:val="-60"/>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89801-140</w:t>
            </w:r>
          </w:p>
        </w:tc>
      </w:tr>
      <w:tr w:rsidR="00D608A2" w:rsidRPr="00D608A2" w14:paraId="36E0BCF7" w14:textId="77777777" w:rsidTr="00D608A2">
        <w:trPr>
          <w:trHeight w:val="954"/>
        </w:trPr>
        <w:tc>
          <w:tcPr>
            <w:tcW w:w="2146" w:type="dxa"/>
            <w:vMerge/>
            <w:tcBorders>
              <w:top w:val="nil"/>
            </w:tcBorders>
          </w:tcPr>
          <w:p w14:paraId="5205BBA0" w14:textId="77777777" w:rsidR="00D608A2" w:rsidRPr="00D608A2" w:rsidRDefault="00D608A2" w:rsidP="00D608A2">
            <w:pPr>
              <w:rPr>
                <w:rFonts w:cstheme="minorHAnsi"/>
                <w:sz w:val="2"/>
                <w:szCs w:val="2"/>
              </w:rPr>
            </w:pPr>
          </w:p>
        </w:tc>
        <w:tc>
          <w:tcPr>
            <w:tcW w:w="6946" w:type="dxa"/>
          </w:tcPr>
          <w:p w14:paraId="40FBC4EA" w14:textId="77777777" w:rsidR="00D608A2" w:rsidRPr="00D608A2" w:rsidRDefault="00D608A2" w:rsidP="00D608A2">
            <w:pPr>
              <w:pStyle w:val="TableParagraph"/>
              <w:ind w:left="273" w:right="264"/>
              <w:jc w:val="center"/>
              <w:rPr>
                <w:rFonts w:asciiTheme="minorHAnsi" w:hAnsiTheme="minorHAnsi" w:cstheme="minorHAnsi"/>
                <w:b/>
              </w:rPr>
            </w:pPr>
            <w:r w:rsidRPr="00D608A2">
              <w:rPr>
                <w:rFonts w:asciiTheme="minorHAnsi" w:hAnsiTheme="minorHAnsi" w:cstheme="minorHAnsi"/>
                <w:b/>
              </w:rPr>
              <w:t>Pinhalzinho</w:t>
            </w:r>
            <w:r w:rsidRPr="00D608A2">
              <w:rPr>
                <w:rFonts w:asciiTheme="minorHAnsi" w:hAnsiTheme="minorHAnsi" w:cstheme="minorHAnsi"/>
                <w:b/>
                <w:spacing w:val="-1"/>
              </w:rPr>
              <w:t xml:space="preserve"> </w:t>
            </w:r>
            <w:r w:rsidRPr="00D608A2">
              <w:rPr>
                <w:rFonts w:asciiTheme="minorHAnsi" w:hAnsiTheme="minorHAnsi" w:cstheme="minorHAnsi"/>
                <w:b/>
              </w:rPr>
              <w:t>1</w:t>
            </w:r>
            <w:r w:rsidRPr="00D608A2">
              <w:rPr>
                <w:rFonts w:asciiTheme="minorHAnsi" w:hAnsiTheme="minorHAnsi" w:cstheme="minorHAnsi"/>
                <w:b/>
                <w:spacing w:val="-1"/>
              </w:rPr>
              <w:t xml:space="preserve"> </w:t>
            </w:r>
            <w:r w:rsidRPr="00D608A2">
              <w:rPr>
                <w:rFonts w:asciiTheme="minorHAnsi" w:hAnsiTheme="minorHAnsi" w:cstheme="minorHAnsi"/>
                <w:b/>
              </w:rPr>
              <w:t>(Sede)</w:t>
            </w:r>
          </w:p>
          <w:p w14:paraId="15BE0C0B" w14:textId="77777777" w:rsidR="00D608A2" w:rsidRPr="00D608A2" w:rsidRDefault="00D608A2" w:rsidP="00D608A2">
            <w:pPr>
              <w:pStyle w:val="TableParagraph"/>
              <w:spacing w:line="350" w:lineRule="atLeast"/>
              <w:ind w:left="2550" w:right="480" w:hanging="2312"/>
              <w:rPr>
                <w:rFonts w:asciiTheme="minorHAnsi" w:hAnsiTheme="minorHAnsi" w:cstheme="minorHAnsi"/>
              </w:rPr>
            </w:pPr>
            <w:r w:rsidRPr="00D608A2">
              <w:rPr>
                <w:rFonts w:asciiTheme="minorHAnsi" w:hAnsiTheme="minorHAnsi" w:cstheme="minorHAnsi"/>
              </w:rPr>
              <w:t>Rod. BR-282, Km 573, Linha Santa Terezinha - Pinhalzinho/SC</w:t>
            </w:r>
            <w:r w:rsidRPr="00D608A2">
              <w:rPr>
                <w:rFonts w:asciiTheme="minorHAnsi" w:hAnsiTheme="minorHAnsi" w:cstheme="minorHAnsi"/>
                <w:spacing w:val="-59"/>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89870-000</w:t>
            </w:r>
          </w:p>
        </w:tc>
      </w:tr>
      <w:tr w:rsidR="00D608A2" w:rsidRPr="00D608A2" w14:paraId="31404662" w14:textId="77777777" w:rsidTr="00D608A2">
        <w:trPr>
          <w:trHeight w:val="954"/>
        </w:trPr>
        <w:tc>
          <w:tcPr>
            <w:tcW w:w="2146" w:type="dxa"/>
            <w:vMerge/>
            <w:tcBorders>
              <w:top w:val="nil"/>
            </w:tcBorders>
          </w:tcPr>
          <w:p w14:paraId="66BE27B2" w14:textId="77777777" w:rsidR="00D608A2" w:rsidRPr="00D608A2" w:rsidRDefault="00D608A2" w:rsidP="00D608A2">
            <w:pPr>
              <w:rPr>
                <w:rFonts w:cstheme="minorHAnsi"/>
                <w:sz w:val="2"/>
                <w:szCs w:val="2"/>
              </w:rPr>
            </w:pPr>
          </w:p>
        </w:tc>
        <w:tc>
          <w:tcPr>
            <w:tcW w:w="6946" w:type="dxa"/>
          </w:tcPr>
          <w:p w14:paraId="2805BAF2" w14:textId="77777777" w:rsidR="00D608A2" w:rsidRPr="00D608A2" w:rsidRDefault="00D608A2" w:rsidP="00D608A2">
            <w:pPr>
              <w:pStyle w:val="TableParagraph"/>
              <w:ind w:left="273" w:right="264"/>
              <w:jc w:val="center"/>
              <w:rPr>
                <w:rFonts w:asciiTheme="minorHAnsi" w:hAnsiTheme="minorHAnsi" w:cstheme="minorHAnsi"/>
                <w:b/>
              </w:rPr>
            </w:pPr>
            <w:r w:rsidRPr="00D608A2">
              <w:rPr>
                <w:rFonts w:asciiTheme="minorHAnsi" w:hAnsiTheme="minorHAnsi" w:cstheme="minorHAnsi"/>
                <w:b/>
              </w:rPr>
              <w:t>Pinhalzinho</w:t>
            </w:r>
            <w:r w:rsidRPr="00D608A2">
              <w:rPr>
                <w:rFonts w:asciiTheme="minorHAnsi" w:hAnsiTheme="minorHAnsi" w:cstheme="minorHAnsi"/>
                <w:b/>
                <w:spacing w:val="-1"/>
              </w:rPr>
              <w:t xml:space="preserve"> </w:t>
            </w:r>
            <w:r w:rsidRPr="00D608A2">
              <w:rPr>
                <w:rFonts w:asciiTheme="minorHAnsi" w:hAnsiTheme="minorHAnsi" w:cstheme="minorHAnsi"/>
                <w:b/>
              </w:rPr>
              <w:t>2</w:t>
            </w:r>
            <w:r w:rsidRPr="00D608A2">
              <w:rPr>
                <w:rFonts w:asciiTheme="minorHAnsi" w:hAnsiTheme="minorHAnsi" w:cstheme="minorHAnsi"/>
                <w:b/>
                <w:spacing w:val="-1"/>
              </w:rPr>
              <w:t xml:space="preserve"> </w:t>
            </w:r>
            <w:r w:rsidRPr="00D608A2">
              <w:rPr>
                <w:rFonts w:asciiTheme="minorHAnsi" w:hAnsiTheme="minorHAnsi" w:cstheme="minorHAnsi"/>
                <w:b/>
              </w:rPr>
              <w:t>(Usinas)</w:t>
            </w:r>
          </w:p>
          <w:p w14:paraId="7EE1A33D" w14:textId="77777777" w:rsidR="00D608A2" w:rsidRPr="00D608A2" w:rsidRDefault="00D608A2" w:rsidP="00D608A2">
            <w:pPr>
              <w:pStyle w:val="TableParagraph"/>
              <w:spacing w:line="350" w:lineRule="atLeast"/>
              <w:ind w:left="2550" w:right="607" w:hanging="2183"/>
              <w:rPr>
                <w:rFonts w:asciiTheme="minorHAnsi" w:hAnsiTheme="minorHAnsi" w:cstheme="minorHAnsi"/>
              </w:rPr>
            </w:pPr>
            <w:r w:rsidRPr="00D608A2">
              <w:rPr>
                <w:rFonts w:asciiTheme="minorHAnsi" w:hAnsiTheme="minorHAnsi" w:cstheme="minorHAnsi"/>
              </w:rPr>
              <w:t>Rod. SC 160, Km 68, saída para Saudades - Pinhalzinho/SC</w:t>
            </w:r>
            <w:r w:rsidRPr="00D608A2">
              <w:rPr>
                <w:rFonts w:asciiTheme="minorHAnsi" w:hAnsiTheme="minorHAnsi" w:cstheme="minorHAnsi"/>
                <w:spacing w:val="-60"/>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89870-000</w:t>
            </w:r>
          </w:p>
        </w:tc>
      </w:tr>
      <w:tr w:rsidR="00D608A2" w:rsidRPr="00D608A2" w14:paraId="35D8FCB9" w14:textId="77777777" w:rsidTr="00D608A2">
        <w:trPr>
          <w:trHeight w:val="954"/>
        </w:trPr>
        <w:tc>
          <w:tcPr>
            <w:tcW w:w="2146" w:type="dxa"/>
            <w:vMerge w:val="restart"/>
            <w:shd w:val="clear" w:color="auto" w:fill="D9D9D9"/>
          </w:tcPr>
          <w:p w14:paraId="09D8F4BF" w14:textId="77777777" w:rsidR="00D608A2" w:rsidRPr="00D608A2" w:rsidRDefault="00D608A2" w:rsidP="00D608A2">
            <w:pPr>
              <w:pStyle w:val="TableParagraph"/>
              <w:rPr>
                <w:rFonts w:asciiTheme="minorHAnsi" w:hAnsiTheme="minorHAnsi" w:cstheme="minorHAnsi"/>
                <w:sz w:val="24"/>
              </w:rPr>
            </w:pPr>
          </w:p>
          <w:p w14:paraId="63320060" w14:textId="77777777" w:rsidR="00D608A2" w:rsidRPr="00D608A2" w:rsidRDefault="00D608A2" w:rsidP="00D608A2">
            <w:pPr>
              <w:pStyle w:val="TableParagraph"/>
              <w:rPr>
                <w:rFonts w:asciiTheme="minorHAnsi" w:hAnsiTheme="minorHAnsi" w:cstheme="minorHAnsi"/>
                <w:sz w:val="24"/>
              </w:rPr>
            </w:pPr>
          </w:p>
          <w:p w14:paraId="10455D89" w14:textId="77777777" w:rsidR="00D608A2" w:rsidRPr="00D608A2" w:rsidRDefault="00D608A2" w:rsidP="00D608A2">
            <w:pPr>
              <w:pStyle w:val="TableParagraph"/>
              <w:spacing w:before="6"/>
              <w:rPr>
                <w:rFonts w:asciiTheme="minorHAnsi" w:hAnsiTheme="minorHAnsi" w:cstheme="minorHAnsi"/>
                <w:sz w:val="21"/>
              </w:rPr>
            </w:pPr>
          </w:p>
          <w:p w14:paraId="50221182" w14:textId="77777777" w:rsidR="00D608A2" w:rsidRPr="00D608A2" w:rsidRDefault="00D608A2" w:rsidP="00D608A2">
            <w:pPr>
              <w:pStyle w:val="TableParagraph"/>
              <w:spacing w:line="333" w:lineRule="auto"/>
              <w:ind w:left="284" w:right="162" w:firstLine="262"/>
              <w:rPr>
                <w:rFonts w:asciiTheme="minorHAnsi" w:hAnsiTheme="minorHAnsi" w:cstheme="minorHAnsi"/>
              </w:rPr>
            </w:pPr>
            <w:r w:rsidRPr="00D608A2">
              <w:rPr>
                <w:rFonts w:asciiTheme="minorHAnsi" w:hAnsiTheme="minorHAnsi" w:cstheme="minorHAnsi"/>
              </w:rPr>
              <w:t>CAMPUS V</w:t>
            </w:r>
            <w:r w:rsidRPr="00D608A2">
              <w:rPr>
                <w:rFonts w:asciiTheme="minorHAnsi" w:hAnsiTheme="minorHAnsi" w:cstheme="minorHAnsi"/>
                <w:spacing w:val="1"/>
              </w:rPr>
              <w:t xml:space="preserve"> </w:t>
            </w:r>
            <w:r w:rsidRPr="00D608A2">
              <w:rPr>
                <w:rFonts w:asciiTheme="minorHAnsi" w:hAnsiTheme="minorHAnsi" w:cstheme="minorHAnsi"/>
              </w:rPr>
              <w:t>VALE</w:t>
            </w:r>
            <w:r w:rsidRPr="00D608A2">
              <w:rPr>
                <w:rFonts w:asciiTheme="minorHAnsi" w:hAnsiTheme="minorHAnsi" w:cstheme="minorHAnsi"/>
                <w:spacing w:val="-7"/>
              </w:rPr>
              <w:t xml:space="preserve"> </w:t>
            </w:r>
            <w:r w:rsidRPr="00D608A2">
              <w:rPr>
                <w:rFonts w:asciiTheme="minorHAnsi" w:hAnsiTheme="minorHAnsi" w:cstheme="minorHAnsi"/>
              </w:rPr>
              <w:t>DO</w:t>
            </w:r>
            <w:r w:rsidRPr="00D608A2">
              <w:rPr>
                <w:rFonts w:asciiTheme="minorHAnsi" w:hAnsiTheme="minorHAnsi" w:cstheme="minorHAnsi"/>
                <w:spacing w:val="-8"/>
              </w:rPr>
              <w:t xml:space="preserve"> </w:t>
            </w:r>
            <w:r w:rsidRPr="00D608A2">
              <w:rPr>
                <w:rFonts w:asciiTheme="minorHAnsi" w:hAnsiTheme="minorHAnsi" w:cstheme="minorHAnsi"/>
              </w:rPr>
              <w:t>ITAJAÍ</w:t>
            </w:r>
          </w:p>
        </w:tc>
        <w:tc>
          <w:tcPr>
            <w:tcW w:w="6946" w:type="dxa"/>
            <w:shd w:val="clear" w:color="auto" w:fill="D9D9D9"/>
          </w:tcPr>
          <w:p w14:paraId="46067FAB" w14:textId="77777777" w:rsidR="00D608A2" w:rsidRPr="00D608A2" w:rsidRDefault="00D608A2" w:rsidP="00D608A2">
            <w:pPr>
              <w:pStyle w:val="TableParagraph"/>
              <w:ind w:left="355"/>
              <w:rPr>
                <w:rFonts w:asciiTheme="minorHAnsi" w:hAnsiTheme="minorHAnsi" w:cstheme="minorHAnsi"/>
                <w:b/>
              </w:rPr>
            </w:pPr>
            <w:r w:rsidRPr="00D608A2">
              <w:rPr>
                <w:rFonts w:asciiTheme="minorHAnsi" w:hAnsiTheme="minorHAnsi" w:cstheme="minorHAnsi"/>
                <w:b/>
              </w:rPr>
              <w:t>CEAVI</w:t>
            </w:r>
            <w:r w:rsidRPr="00D608A2">
              <w:rPr>
                <w:rFonts w:asciiTheme="minorHAnsi" w:hAnsiTheme="minorHAnsi" w:cstheme="minorHAnsi"/>
                <w:b/>
                <w:spacing w:val="-3"/>
              </w:rPr>
              <w:t xml:space="preserve"> </w:t>
            </w:r>
            <w:r w:rsidRPr="00D608A2">
              <w:rPr>
                <w:rFonts w:asciiTheme="minorHAnsi" w:hAnsiTheme="minorHAnsi" w:cstheme="minorHAnsi"/>
                <w:b/>
              </w:rPr>
              <w:t>–</w:t>
            </w:r>
            <w:r w:rsidRPr="00D608A2">
              <w:rPr>
                <w:rFonts w:asciiTheme="minorHAnsi" w:hAnsiTheme="minorHAnsi" w:cstheme="minorHAnsi"/>
                <w:b/>
                <w:spacing w:val="-3"/>
              </w:rPr>
              <w:t xml:space="preserve"> </w:t>
            </w:r>
            <w:r w:rsidRPr="00D608A2">
              <w:rPr>
                <w:rFonts w:asciiTheme="minorHAnsi" w:hAnsiTheme="minorHAnsi" w:cstheme="minorHAnsi"/>
                <w:b/>
              </w:rPr>
              <w:t>Centro</w:t>
            </w:r>
            <w:r w:rsidRPr="00D608A2">
              <w:rPr>
                <w:rFonts w:asciiTheme="minorHAnsi" w:hAnsiTheme="minorHAnsi" w:cstheme="minorHAnsi"/>
                <w:b/>
                <w:spacing w:val="-3"/>
              </w:rPr>
              <w:t xml:space="preserve"> </w:t>
            </w:r>
            <w:r w:rsidRPr="00D608A2">
              <w:rPr>
                <w:rFonts w:asciiTheme="minorHAnsi" w:hAnsiTheme="minorHAnsi" w:cstheme="minorHAnsi"/>
                <w:b/>
              </w:rPr>
              <w:t>de</w:t>
            </w:r>
            <w:r w:rsidRPr="00D608A2">
              <w:rPr>
                <w:rFonts w:asciiTheme="minorHAnsi" w:hAnsiTheme="minorHAnsi" w:cstheme="minorHAnsi"/>
                <w:b/>
                <w:spacing w:val="-2"/>
              </w:rPr>
              <w:t xml:space="preserve"> </w:t>
            </w:r>
            <w:r w:rsidRPr="00D608A2">
              <w:rPr>
                <w:rFonts w:asciiTheme="minorHAnsi" w:hAnsiTheme="minorHAnsi" w:cstheme="minorHAnsi"/>
                <w:b/>
              </w:rPr>
              <w:t>Educação</w:t>
            </w:r>
            <w:r w:rsidRPr="00D608A2">
              <w:rPr>
                <w:rFonts w:asciiTheme="minorHAnsi" w:hAnsiTheme="minorHAnsi" w:cstheme="minorHAnsi"/>
                <w:b/>
                <w:spacing w:val="-3"/>
              </w:rPr>
              <w:t xml:space="preserve"> </w:t>
            </w:r>
            <w:r w:rsidRPr="00D608A2">
              <w:rPr>
                <w:rFonts w:asciiTheme="minorHAnsi" w:hAnsiTheme="minorHAnsi" w:cstheme="minorHAnsi"/>
                <w:b/>
              </w:rPr>
              <w:t>Superior</w:t>
            </w:r>
            <w:r w:rsidRPr="00D608A2">
              <w:rPr>
                <w:rFonts w:asciiTheme="minorHAnsi" w:hAnsiTheme="minorHAnsi" w:cstheme="minorHAnsi"/>
                <w:b/>
                <w:spacing w:val="-2"/>
              </w:rPr>
              <w:t xml:space="preserve"> </w:t>
            </w:r>
            <w:r w:rsidRPr="00D608A2">
              <w:rPr>
                <w:rFonts w:asciiTheme="minorHAnsi" w:hAnsiTheme="minorHAnsi" w:cstheme="minorHAnsi"/>
                <w:b/>
              </w:rPr>
              <w:t>do</w:t>
            </w:r>
            <w:r w:rsidRPr="00D608A2">
              <w:rPr>
                <w:rFonts w:asciiTheme="minorHAnsi" w:hAnsiTheme="minorHAnsi" w:cstheme="minorHAnsi"/>
                <w:b/>
                <w:spacing w:val="-2"/>
              </w:rPr>
              <w:t xml:space="preserve"> </w:t>
            </w:r>
            <w:r w:rsidRPr="00D608A2">
              <w:rPr>
                <w:rFonts w:asciiTheme="minorHAnsi" w:hAnsiTheme="minorHAnsi" w:cstheme="minorHAnsi"/>
                <w:b/>
              </w:rPr>
              <w:t>Alto</w:t>
            </w:r>
            <w:r w:rsidRPr="00D608A2">
              <w:rPr>
                <w:rFonts w:asciiTheme="minorHAnsi" w:hAnsiTheme="minorHAnsi" w:cstheme="minorHAnsi"/>
                <w:b/>
                <w:spacing w:val="-2"/>
              </w:rPr>
              <w:t xml:space="preserve"> </w:t>
            </w:r>
            <w:r w:rsidRPr="00D608A2">
              <w:rPr>
                <w:rFonts w:asciiTheme="minorHAnsi" w:hAnsiTheme="minorHAnsi" w:cstheme="minorHAnsi"/>
                <w:b/>
              </w:rPr>
              <w:t>Vale</w:t>
            </w:r>
            <w:r w:rsidRPr="00D608A2">
              <w:rPr>
                <w:rFonts w:asciiTheme="minorHAnsi" w:hAnsiTheme="minorHAnsi" w:cstheme="minorHAnsi"/>
                <w:b/>
                <w:spacing w:val="-2"/>
              </w:rPr>
              <w:t xml:space="preserve"> </w:t>
            </w:r>
            <w:r w:rsidRPr="00D608A2">
              <w:rPr>
                <w:rFonts w:asciiTheme="minorHAnsi" w:hAnsiTheme="minorHAnsi" w:cstheme="minorHAnsi"/>
                <w:b/>
              </w:rPr>
              <w:t>do</w:t>
            </w:r>
            <w:r w:rsidRPr="00D608A2">
              <w:rPr>
                <w:rFonts w:asciiTheme="minorHAnsi" w:hAnsiTheme="minorHAnsi" w:cstheme="minorHAnsi"/>
                <w:b/>
                <w:spacing w:val="-2"/>
              </w:rPr>
              <w:t xml:space="preserve"> </w:t>
            </w:r>
            <w:r w:rsidRPr="00D608A2">
              <w:rPr>
                <w:rFonts w:asciiTheme="minorHAnsi" w:hAnsiTheme="minorHAnsi" w:cstheme="minorHAnsi"/>
                <w:b/>
              </w:rPr>
              <w:t>Itajaí</w:t>
            </w:r>
          </w:p>
          <w:p w14:paraId="025C9BFD" w14:textId="77777777" w:rsidR="00D608A2" w:rsidRPr="00D608A2" w:rsidRDefault="00D608A2" w:rsidP="00D608A2">
            <w:pPr>
              <w:pStyle w:val="TableParagraph"/>
              <w:spacing w:line="350" w:lineRule="atLeast"/>
              <w:ind w:left="2550" w:right="926" w:hanging="1865"/>
              <w:rPr>
                <w:rFonts w:asciiTheme="minorHAnsi" w:hAnsiTheme="minorHAnsi" w:cstheme="minorHAnsi"/>
              </w:rPr>
            </w:pPr>
            <w:r w:rsidRPr="00D608A2">
              <w:rPr>
                <w:rFonts w:asciiTheme="minorHAnsi" w:hAnsiTheme="minorHAnsi" w:cstheme="minorHAnsi"/>
              </w:rPr>
              <w:t>Rua Dr. Getúlio Vargas, 2822, Bela Vista - Ibirama/SC</w:t>
            </w:r>
            <w:r w:rsidRPr="00D608A2">
              <w:rPr>
                <w:rFonts w:asciiTheme="minorHAnsi" w:hAnsiTheme="minorHAnsi" w:cstheme="minorHAnsi"/>
                <w:spacing w:val="-59"/>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89140-000</w:t>
            </w:r>
          </w:p>
        </w:tc>
      </w:tr>
      <w:tr w:rsidR="00D608A2" w:rsidRPr="00D608A2" w14:paraId="6EAD8861" w14:textId="77777777" w:rsidTr="00D608A2">
        <w:trPr>
          <w:trHeight w:val="1207"/>
        </w:trPr>
        <w:tc>
          <w:tcPr>
            <w:tcW w:w="2146" w:type="dxa"/>
            <w:vMerge/>
            <w:tcBorders>
              <w:top w:val="nil"/>
            </w:tcBorders>
            <w:shd w:val="clear" w:color="auto" w:fill="D9D9D9"/>
          </w:tcPr>
          <w:p w14:paraId="60640772" w14:textId="77777777" w:rsidR="00D608A2" w:rsidRPr="00D608A2" w:rsidRDefault="00D608A2" w:rsidP="00D608A2">
            <w:pPr>
              <w:rPr>
                <w:rFonts w:cstheme="minorHAnsi"/>
                <w:sz w:val="2"/>
                <w:szCs w:val="2"/>
              </w:rPr>
            </w:pPr>
          </w:p>
        </w:tc>
        <w:tc>
          <w:tcPr>
            <w:tcW w:w="6946" w:type="dxa"/>
            <w:shd w:val="clear" w:color="auto" w:fill="D9D9D9"/>
          </w:tcPr>
          <w:p w14:paraId="787E80C5" w14:textId="77777777" w:rsidR="00D608A2" w:rsidRPr="00D608A2" w:rsidRDefault="00D608A2" w:rsidP="00D608A2">
            <w:pPr>
              <w:pStyle w:val="TableParagraph"/>
              <w:ind w:left="679"/>
              <w:rPr>
                <w:rFonts w:asciiTheme="minorHAnsi" w:hAnsiTheme="minorHAnsi" w:cstheme="minorHAnsi"/>
                <w:b/>
              </w:rPr>
            </w:pPr>
            <w:r w:rsidRPr="00D608A2">
              <w:rPr>
                <w:rFonts w:asciiTheme="minorHAnsi" w:hAnsiTheme="minorHAnsi" w:cstheme="minorHAnsi"/>
                <w:b/>
              </w:rPr>
              <w:t>CESFI</w:t>
            </w:r>
            <w:r w:rsidRPr="00D608A2">
              <w:rPr>
                <w:rFonts w:asciiTheme="minorHAnsi" w:hAnsiTheme="minorHAnsi" w:cstheme="minorHAnsi"/>
                <w:b/>
                <w:spacing w:val="-3"/>
              </w:rPr>
              <w:t xml:space="preserve"> </w:t>
            </w:r>
            <w:r w:rsidRPr="00D608A2">
              <w:rPr>
                <w:rFonts w:asciiTheme="minorHAnsi" w:hAnsiTheme="minorHAnsi" w:cstheme="minorHAnsi"/>
                <w:b/>
              </w:rPr>
              <w:t>-</w:t>
            </w:r>
            <w:r w:rsidRPr="00D608A2">
              <w:rPr>
                <w:rFonts w:asciiTheme="minorHAnsi" w:hAnsiTheme="minorHAnsi" w:cstheme="minorHAnsi"/>
                <w:b/>
                <w:spacing w:val="-2"/>
              </w:rPr>
              <w:t xml:space="preserve"> </w:t>
            </w:r>
            <w:r w:rsidRPr="00D608A2">
              <w:rPr>
                <w:rFonts w:asciiTheme="minorHAnsi" w:hAnsiTheme="minorHAnsi" w:cstheme="minorHAnsi"/>
                <w:b/>
              </w:rPr>
              <w:t>Centro</w:t>
            </w:r>
            <w:r w:rsidRPr="00D608A2">
              <w:rPr>
                <w:rFonts w:asciiTheme="minorHAnsi" w:hAnsiTheme="minorHAnsi" w:cstheme="minorHAnsi"/>
                <w:b/>
                <w:spacing w:val="-2"/>
              </w:rPr>
              <w:t xml:space="preserve"> </w:t>
            </w:r>
            <w:r w:rsidRPr="00D608A2">
              <w:rPr>
                <w:rFonts w:asciiTheme="minorHAnsi" w:hAnsiTheme="minorHAnsi" w:cstheme="minorHAnsi"/>
                <w:b/>
              </w:rPr>
              <w:t>de</w:t>
            </w:r>
            <w:r w:rsidRPr="00D608A2">
              <w:rPr>
                <w:rFonts w:asciiTheme="minorHAnsi" w:hAnsiTheme="minorHAnsi" w:cstheme="minorHAnsi"/>
                <w:b/>
                <w:spacing w:val="-1"/>
              </w:rPr>
              <w:t xml:space="preserve"> </w:t>
            </w:r>
            <w:r w:rsidRPr="00D608A2">
              <w:rPr>
                <w:rFonts w:asciiTheme="minorHAnsi" w:hAnsiTheme="minorHAnsi" w:cstheme="minorHAnsi"/>
                <w:b/>
              </w:rPr>
              <w:t>Educação</w:t>
            </w:r>
            <w:r w:rsidRPr="00D608A2">
              <w:rPr>
                <w:rFonts w:asciiTheme="minorHAnsi" w:hAnsiTheme="minorHAnsi" w:cstheme="minorHAnsi"/>
                <w:b/>
                <w:spacing w:val="-2"/>
              </w:rPr>
              <w:t xml:space="preserve"> </w:t>
            </w:r>
            <w:r w:rsidRPr="00D608A2">
              <w:rPr>
                <w:rFonts w:asciiTheme="minorHAnsi" w:hAnsiTheme="minorHAnsi" w:cstheme="minorHAnsi"/>
                <w:b/>
              </w:rPr>
              <w:t>Superior</w:t>
            </w:r>
            <w:r w:rsidRPr="00D608A2">
              <w:rPr>
                <w:rFonts w:asciiTheme="minorHAnsi" w:hAnsiTheme="minorHAnsi" w:cstheme="minorHAnsi"/>
                <w:b/>
                <w:spacing w:val="-1"/>
              </w:rPr>
              <w:t xml:space="preserve"> </w:t>
            </w:r>
            <w:r w:rsidRPr="00D608A2">
              <w:rPr>
                <w:rFonts w:asciiTheme="minorHAnsi" w:hAnsiTheme="minorHAnsi" w:cstheme="minorHAnsi"/>
                <w:b/>
              </w:rPr>
              <w:t>da</w:t>
            </w:r>
            <w:r w:rsidRPr="00D608A2">
              <w:rPr>
                <w:rFonts w:asciiTheme="minorHAnsi" w:hAnsiTheme="minorHAnsi" w:cstheme="minorHAnsi"/>
                <w:b/>
                <w:spacing w:val="-1"/>
              </w:rPr>
              <w:t xml:space="preserve"> </w:t>
            </w:r>
            <w:r w:rsidRPr="00D608A2">
              <w:rPr>
                <w:rFonts w:asciiTheme="minorHAnsi" w:hAnsiTheme="minorHAnsi" w:cstheme="minorHAnsi"/>
                <w:b/>
              </w:rPr>
              <w:t>Foz</w:t>
            </w:r>
            <w:r w:rsidRPr="00D608A2">
              <w:rPr>
                <w:rFonts w:asciiTheme="minorHAnsi" w:hAnsiTheme="minorHAnsi" w:cstheme="minorHAnsi"/>
                <w:b/>
                <w:spacing w:val="-1"/>
              </w:rPr>
              <w:t xml:space="preserve"> </w:t>
            </w:r>
            <w:r w:rsidRPr="00D608A2">
              <w:rPr>
                <w:rFonts w:asciiTheme="minorHAnsi" w:hAnsiTheme="minorHAnsi" w:cstheme="minorHAnsi"/>
                <w:b/>
              </w:rPr>
              <w:t>do</w:t>
            </w:r>
            <w:r w:rsidRPr="00D608A2">
              <w:rPr>
                <w:rFonts w:asciiTheme="minorHAnsi" w:hAnsiTheme="minorHAnsi" w:cstheme="minorHAnsi"/>
                <w:b/>
                <w:spacing w:val="-1"/>
              </w:rPr>
              <w:t xml:space="preserve"> </w:t>
            </w:r>
            <w:r w:rsidRPr="00D608A2">
              <w:rPr>
                <w:rFonts w:asciiTheme="minorHAnsi" w:hAnsiTheme="minorHAnsi" w:cstheme="minorHAnsi"/>
                <w:b/>
              </w:rPr>
              <w:t>Itajaí</w:t>
            </w:r>
          </w:p>
          <w:p w14:paraId="281EF609" w14:textId="77777777" w:rsidR="00D608A2" w:rsidRPr="00D608A2" w:rsidRDefault="00D608A2" w:rsidP="00D608A2">
            <w:pPr>
              <w:pStyle w:val="TableParagraph"/>
              <w:spacing w:before="98"/>
              <w:ind w:left="7" w:right="264"/>
              <w:jc w:val="center"/>
              <w:rPr>
                <w:rFonts w:asciiTheme="minorHAnsi" w:hAnsiTheme="minorHAnsi" w:cstheme="minorHAnsi"/>
              </w:rPr>
            </w:pPr>
            <w:r w:rsidRPr="00D608A2">
              <w:rPr>
                <w:rFonts w:asciiTheme="minorHAnsi" w:hAnsiTheme="minorHAnsi" w:cstheme="minorHAnsi"/>
              </w:rPr>
              <w:t>Ed. Alcides Abreu – Av. Alameda Lourival Cesário Pereira s/n, Nova</w:t>
            </w:r>
            <w:r w:rsidRPr="00D608A2">
              <w:rPr>
                <w:rFonts w:asciiTheme="minorHAnsi" w:hAnsiTheme="minorHAnsi" w:cstheme="minorHAnsi"/>
                <w:spacing w:val="-60"/>
              </w:rPr>
              <w:t xml:space="preserve"> </w:t>
            </w:r>
            <w:r w:rsidRPr="00D608A2">
              <w:rPr>
                <w:rFonts w:asciiTheme="minorHAnsi" w:hAnsiTheme="minorHAnsi" w:cstheme="minorHAnsi"/>
              </w:rPr>
              <w:t>Esperança</w:t>
            </w:r>
            <w:r w:rsidRPr="00D608A2">
              <w:rPr>
                <w:rFonts w:asciiTheme="minorHAnsi" w:hAnsiTheme="minorHAnsi" w:cstheme="minorHAnsi"/>
                <w:spacing w:val="-1"/>
              </w:rPr>
              <w:t xml:space="preserve"> </w:t>
            </w:r>
            <w:r w:rsidRPr="00D608A2">
              <w:rPr>
                <w:rFonts w:asciiTheme="minorHAnsi" w:hAnsiTheme="minorHAnsi" w:cstheme="minorHAnsi"/>
              </w:rPr>
              <w:t>-</w:t>
            </w:r>
            <w:r w:rsidRPr="00D608A2">
              <w:rPr>
                <w:rFonts w:asciiTheme="minorHAnsi" w:hAnsiTheme="minorHAnsi" w:cstheme="minorHAnsi"/>
                <w:spacing w:val="-1"/>
              </w:rPr>
              <w:t xml:space="preserve"> </w:t>
            </w:r>
            <w:r w:rsidRPr="00D608A2">
              <w:rPr>
                <w:rFonts w:asciiTheme="minorHAnsi" w:hAnsiTheme="minorHAnsi" w:cstheme="minorHAnsi"/>
              </w:rPr>
              <w:t>Balneário</w:t>
            </w:r>
            <w:r w:rsidRPr="00D608A2">
              <w:rPr>
                <w:rFonts w:asciiTheme="minorHAnsi" w:hAnsiTheme="minorHAnsi" w:cstheme="minorHAnsi"/>
                <w:spacing w:val="-1"/>
              </w:rPr>
              <w:t xml:space="preserve"> </w:t>
            </w:r>
            <w:r w:rsidRPr="00D608A2">
              <w:rPr>
                <w:rFonts w:asciiTheme="minorHAnsi" w:hAnsiTheme="minorHAnsi" w:cstheme="minorHAnsi"/>
              </w:rPr>
              <w:t>Camboriú/SC</w:t>
            </w:r>
          </w:p>
          <w:p w14:paraId="46D18379" w14:textId="77777777" w:rsidR="00D608A2" w:rsidRPr="00D608A2" w:rsidRDefault="00D608A2" w:rsidP="00D608A2">
            <w:pPr>
              <w:pStyle w:val="TableParagraph"/>
              <w:spacing w:before="98" w:line="233" w:lineRule="exact"/>
              <w:ind w:left="7" w:right="264"/>
              <w:jc w:val="center"/>
              <w:rPr>
                <w:rFonts w:asciiTheme="minorHAnsi" w:hAnsiTheme="minorHAnsi" w:cstheme="minorHAnsi"/>
              </w:rPr>
            </w:pPr>
            <w:r w:rsidRPr="00D608A2">
              <w:rPr>
                <w:rFonts w:asciiTheme="minorHAnsi" w:hAnsiTheme="minorHAnsi" w:cstheme="minorHAnsi"/>
              </w:rPr>
              <w:t>CEP</w:t>
            </w:r>
            <w:r w:rsidRPr="00D608A2">
              <w:rPr>
                <w:rFonts w:asciiTheme="minorHAnsi" w:hAnsiTheme="minorHAnsi" w:cstheme="minorHAnsi"/>
                <w:spacing w:val="-6"/>
              </w:rPr>
              <w:t xml:space="preserve"> </w:t>
            </w:r>
            <w:r w:rsidRPr="00D608A2">
              <w:rPr>
                <w:rFonts w:asciiTheme="minorHAnsi" w:hAnsiTheme="minorHAnsi" w:cstheme="minorHAnsi"/>
              </w:rPr>
              <w:t>88336-275</w:t>
            </w:r>
          </w:p>
        </w:tc>
      </w:tr>
    </w:tbl>
    <w:p w14:paraId="1255DFC3" w14:textId="77777777" w:rsidR="00D608A2" w:rsidRPr="00D608A2" w:rsidRDefault="00D608A2" w:rsidP="00D608A2">
      <w:pPr>
        <w:spacing w:line="233" w:lineRule="exact"/>
        <w:jc w:val="center"/>
        <w:rPr>
          <w:rFonts w:asciiTheme="minorHAnsi" w:hAnsiTheme="minorHAnsi" w:cstheme="minorHAnsi"/>
        </w:rPr>
        <w:sectPr w:rsidR="00D608A2" w:rsidRPr="00D608A2">
          <w:headerReference w:type="default" r:id="rId16"/>
          <w:footerReference w:type="default" r:id="rId17"/>
          <w:pgSz w:w="11910" w:h="16840"/>
          <w:pgMar w:top="1560" w:right="1120" w:bottom="1680" w:left="1440" w:header="709" w:footer="1499" w:gutter="0"/>
          <w:cols w:space="720"/>
        </w:sectPr>
      </w:pPr>
    </w:p>
    <w:p w14:paraId="0375EC53" w14:textId="77777777" w:rsidR="00D608A2" w:rsidRPr="00D608A2" w:rsidRDefault="00D608A2" w:rsidP="00D608A2">
      <w:pPr>
        <w:pStyle w:val="Corpodetexto"/>
        <w:spacing w:before="2"/>
        <w:jc w:val="left"/>
        <w:rPr>
          <w:rFonts w:asciiTheme="minorHAnsi" w:hAnsiTheme="minorHAnsi" w:cstheme="minorHAnsi"/>
          <w:sz w:val="7"/>
        </w:rPr>
      </w:pPr>
    </w:p>
    <w:tbl>
      <w:tblPr>
        <w:tblStyle w:val="TableNormal"/>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D608A2" w:rsidRPr="00D608A2" w14:paraId="0864A012" w14:textId="77777777" w:rsidTr="00D608A2">
        <w:trPr>
          <w:trHeight w:val="954"/>
        </w:trPr>
        <w:tc>
          <w:tcPr>
            <w:tcW w:w="2146" w:type="dxa"/>
          </w:tcPr>
          <w:p w14:paraId="5DF7CD45" w14:textId="77777777" w:rsidR="00D608A2" w:rsidRPr="00D608A2" w:rsidRDefault="00D608A2" w:rsidP="00D608A2">
            <w:pPr>
              <w:pStyle w:val="TableParagraph"/>
              <w:spacing w:before="98" w:line="333" w:lineRule="auto"/>
              <w:ind w:left="166" w:right="38" w:firstLine="350"/>
              <w:jc w:val="center"/>
              <w:rPr>
                <w:rFonts w:asciiTheme="minorHAnsi" w:hAnsiTheme="minorHAnsi" w:cstheme="minorHAnsi"/>
                <w:sz w:val="20"/>
              </w:rPr>
            </w:pPr>
            <w:r w:rsidRPr="00D608A2">
              <w:rPr>
                <w:rFonts w:asciiTheme="minorHAnsi" w:hAnsiTheme="minorHAnsi" w:cstheme="minorHAnsi"/>
              </w:rPr>
              <w:t>CAMPUS VI</w:t>
            </w:r>
            <w:r w:rsidRPr="00D608A2">
              <w:rPr>
                <w:rFonts w:asciiTheme="minorHAnsi" w:hAnsiTheme="minorHAnsi" w:cstheme="minorHAnsi"/>
                <w:spacing w:val="1"/>
              </w:rPr>
              <w:t xml:space="preserve"> </w:t>
            </w:r>
            <w:r w:rsidRPr="00D608A2">
              <w:rPr>
                <w:rFonts w:asciiTheme="minorHAnsi" w:hAnsiTheme="minorHAnsi" w:cstheme="minorHAnsi"/>
              </w:rPr>
              <w:t>SUL</w:t>
            </w:r>
            <w:r w:rsidRPr="00D608A2">
              <w:rPr>
                <w:rFonts w:asciiTheme="minorHAnsi" w:hAnsiTheme="minorHAnsi" w:cstheme="minorHAnsi"/>
                <w:spacing w:val="-10"/>
              </w:rPr>
              <w:t xml:space="preserve"> </w:t>
            </w:r>
            <w:r w:rsidRPr="00D608A2">
              <w:rPr>
                <w:rFonts w:asciiTheme="minorHAnsi" w:hAnsiTheme="minorHAnsi" w:cstheme="minorHAnsi"/>
              </w:rPr>
              <w:t>CATARINENSE</w:t>
            </w:r>
          </w:p>
        </w:tc>
        <w:tc>
          <w:tcPr>
            <w:tcW w:w="6946" w:type="dxa"/>
          </w:tcPr>
          <w:p w14:paraId="068AB4D9" w14:textId="77777777" w:rsidR="00D608A2" w:rsidRPr="00D608A2" w:rsidRDefault="00D608A2" w:rsidP="00D608A2">
            <w:pPr>
              <w:pStyle w:val="TableParagraph"/>
              <w:ind w:left="662"/>
              <w:rPr>
                <w:rFonts w:asciiTheme="minorHAnsi" w:hAnsiTheme="minorHAnsi" w:cstheme="minorHAnsi"/>
                <w:b/>
              </w:rPr>
            </w:pPr>
            <w:r w:rsidRPr="00D608A2">
              <w:rPr>
                <w:rFonts w:asciiTheme="minorHAnsi" w:hAnsiTheme="minorHAnsi" w:cstheme="minorHAnsi"/>
                <w:b/>
              </w:rPr>
              <w:t>CERES</w:t>
            </w:r>
            <w:r w:rsidRPr="00D608A2">
              <w:rPr>
                <w:rFonts w:asciiTheme="minorHAnsi" w:hAnsiTheme="minorHAnsi" w:cstheme="minorHAnsi"/>
                <w:b/>
                <w:spacing w:val="-3"/>
              </w:rPr>
              <w:t xml:space="preserve"> </w:t>
            </w:r>
            <w:r w:rsidRPr="00D608A2">
              <w:rPr>
                <w:rFonts w:asciiTheme="minorHAnsi" w:hAnsiTheme="minorHAnsi" w:cstheme="minorHAnsi"/>
                <w:b/>
              </w:rPr>
              <w:t>–</w:t>
            </w:r>
            <w:r w:rsidRPr="00D608A2">
              <w:rPr>
                <w:rFonts w:asciiTheme="minorHAnsi" w:hAnsiTheme="minorHAnsi" w:cstheme="minorHAnsi"/>
                <w:b/>
                <w:spacing w:val="-3"/>
              </w:rPr>
              <w:t xml:space="preserve"> </w:t>
            </w:r>
            <w:r w:rsidRPr="00D608A2">
              <w:rPr>
                <w:rFonts w:asciiTheme="minorHAnsi" w:hAnsiTheme="minorHAnsi" w:cstheme="minorHAnsi"/>
                <w:b/>
              </w:rPr>
              <w:t>Centro</w:t>
            </w:r>
            <w:r w:rsidRPr="00D608A2">
              <w:rPr>
                <w:rFonts w:asciiTheme="minorHAnsi" w:hAnsiTheme="minorHAnsi" w:cstheme="minorHAnsi"/>
                <w:b/>
                <w:spacing w:val="-2"/>
              </w:rPr>
              <w:t xml:space="preserve"> </w:t>
            </w:r>
            <w:r w:rsidRPr="00D608A2">
              <w:rPr>
                <w:rFonts w:asciiTheme="minorHAnsi" w:hAnsiTheme="minorHAnsi" w:cstheme="minorHAnsi"/>
                <w:b/>
              </w:rPr>
              <w:t>de</w:t>
            </w:r>
            <w:r w:rsidRPr="00D608A2">
              <w:rPr>
                <w:rFonts w:asciiTheme="minorHAnsi" w:hAnsiTheme="minorHAnsi" w:cstheme="minorHAnsi"/>
                <w:b/>
                <w:spacing w:val="-2"/>
              </w:rPr>
              <w:t xml:space="preserve"> </w:t>
            </w:r>
            <w:r w:rsidRPr="00D608A2">
              <w:rPr>
                <w:rFonts w:asciiTheme="minorHAnsi" w:hAnsiTheme="minorHAnsi" w:cstheme="minorHAnsi"/>
                <w:b/>
              </w:rPr>
              <w:t>Educação</w:t>
            </w:r>
            <w:r w:rsidRPr="00D608A2">
              <w:rPr>
                <w:rFonts w:asciiTheme="minorHAnsi" w:hAnsiTheme="minorHAnsi" w:cstheme="minorHAnsi"/>
                <w:b/>
                <w:spacing w:val="-2"/>
              </w:rPr>
              <w:t xml:space="preserve"> </w:t>
            </w:r>
            <w:r w:rsidRPr="00D608A2">
              <w:rPr>
                <w:rFonts w:asciiTheme="minorHAnsi" w:hAnsiTheme="minorHAnsi" w:cstheme="minorHAnsi"/>
                <w:b/>
              </w:rPr>
              <w:t>Superior</w:t>
            </w:r>
            <w:r w:rsidRPr="00D608A2">
              <w:rPr>
                <w:rFonts w:asciiTheme="minorHAnsi" w:hAnsiTheme="minorHAnsi" w:cstheme="minorHAnsi"/>
                <w:b/>
                <w:spacing w:val="-1"/>
              </w:rPr>
              <w:t xml:space="preserve"> </w:t>
            </w:r>
            <w:r w:rsidRPr="00D608A2">
              <w:rPr>
                <w:rFonts w:asciiTheme="minorHAnsi" w:hAnsiTheme="minorHAnsi" w:cstheme="minorHAnsi"/>
                <w:b/>
              </w:rPr>
              <w:t>da</w:t>
            </w:r>
            <w:r w:rsidRPr="00D608A2">
              <w:rPr>
                <w:rFonts w:asciiTheme="minorHAnsi" w:hAnsiTheme="minorHAnsi" w:cstheme="minorHAnsi"/>
                <w:b/>
                <w:spacing w:val="-2"/>
              </w:rPr>
              <w:t xml:space="preserve"> </w:t>
            </w:r>
            <w:r w:rsidRPr="00D608A2">
              <w:rPr>
                <w:rFonts w:asciiTheme="minorHAnsi" w:hAnsiTheme="minorHAnsi" w:cstheme="minorHAnsi"/>
                <w:b/>
              </w:rPr>
              <w:t>Região</w:t>
            </w:r>
            <w:r w:rsidRPr="00D608A2">
              <w:rPr>
                <w:rFonts w:asciiTheme="minorHAnsi" w:hAnsiTheme="minorHAnsi" w:cstheme="minorHAnsi"/>
                <w:b/>
                <w:spacing w:val="-2"/>
              </w:rPr>
              <w:t xml:space="preserve"> </w:t>
            </w:r>
            <w:r w:rsidRPr="00D608A2">
              <w:rPr>
                <w:rFonts w:asciiTheme="minorHAnsi" w:hAnsiTheme="minorHAnsi" w:cstheme="minorHAnsi"/>
                <w:b/>
              </w:rPr>
              <w:t>Sul</w:t>
            </w:r>
          </w:p>
          <w:p w14:paraId="1248A813" w14:textId="77777777" w:rsidR="00D608A2" w:rsidRPr="00D608A2" w:rsidRDefault="00D608A2" w:rsidP="00D608A2">
            <w:pPr>
              <w:pStyle w:val="TableParagraph"/>
              <w:spacing w:line="350" w:lineRule="atLeast"/>
              <w:ind w:left="2550" w:right="743" w:hanging="2049"/>
              <w:rPr>
                <w:rFonts w:asciiTheme="minorHAnsi" w:hAnsiTheme="minorHAnsi" w:cstheme="minorHAnsi"/>
              </w:rPr>
            </w:pPr>
            <w:r w:rsidRPr="00D608A2">
              <w:rPr>
                <w:rFonts w:asciiTheme="minorHAnsi" w:hAnsiTheme="minorHAnsi" w:cstheme="minorHAnsi"/>
              </w:rPr>
              <w:t>Rua Cel. Fernandes Martins, 270, Progresso - Laguna/SC</w:t>
            </w:r>
            <w:r w:rsidRPr="00D608A2">
              <w:rPr>
                <w:rFonts w:asciiTheme="minorHAnsi" w:hAnsiTheme="minorHAnsi" w:cstheme="minorHAnsi"/>
                <w:spacing w:val="-59"/>
              </w:rPr>
              <w:t xml:space="preserve"> </w:t>
            </w:r>
            <w:r w:rsidRPr="00D608A2">
              <w:rPr>
                <w:rFonts w:asciiTheme="minorHAnsi" w:hAnsiTheme="minorHAnsi" w:cstheme="minorHAnsi"/>
              </w:rPr>
              <w:t>CEP</w:t>
            </w:r>
            <w:r w:rsidRPr="00D608A2">
              <w:rPr>
                <w:rFonts w:asciiTheme="minorHAnsi" w:hAnsiTheme="minorHAnsi" w:cstheme="minorHAnsi"/>
                <w:spacing w:val="-2"/>
              </w:rPr>
              <w:t xml:space="preserve"> </w:t>
            </w:r>
            <w:r w:rsidRPr="00D608A2">
              <w:rPr>
                <w:rFonts w:asciiTheme="minorHAnsi" w:hAnsiTheme="minorHAnsi" w:cstheme="minorHAnsi"/>
              </w:rPr>
              <w:t>88790-000</w:t>
            </w:r>
          </w:p>
        </w:tc>
      </w:tr>
    </w:tbl>
    <w:p w14:paraId="175D8ABD" w14:textId="77777777" w:rsidR="00D608A2" w:rsidRPr="00D608A2" w:rsidRDefault="00D608A2" w:rsidP="00D608A2">
      <w:pPr>
        <w:pStyle w:val="Corpodetexto"/>
        <w:jc w:val="left"/>
        <w:rPr>
          <w:rFonts w:asciiTheme="minorHAnsi" w:hAnsiTheme="minorHAnsi" w:cstheme="minorHAnsi"/>
          <w:sz w:val="20"/>
        </w:rPr>
      </w:pPr>
    </w:p>
    <w:p w14:paraId="7AA030F9" w14:textId="77777777" w:rsidR="00D608A2" w:rsidRPr="00D608A2" w:rsidRDefault="00D608A2" w:rsidP="00D608A2">
      <w:pPr>
        <w:pStyle w:val="Corpodetexto"/>
        <w:spacing w:before="11"/>
        <w:jc w:val="left"/>
        <w:rPr>
          <w:rFonts w:asciiTheme="minorHAnsi" w:hAnsiTheme="minorHAnsi" w:cstheme="minorHAnsi"/>
          <w:sz w:val="15"/>
        </w:rPr>
      </w:pPr>
    </w:p>
    <w:p w14:paraId="6E83C920" w14:textId="77777777" w:rsidR="00D608A2" w:rsidRPr="00D608A2" w:rsidRDefault="00D608A2" w:rsidP="00D608A2">
      <w:pPr>
        <w:pStyle w:val="PargrafodaLista"/>
        <w:widowControl w:val="0"/>
        <w:numPr>
          <w:ilvl w:val="1"/>
          <w:numId w:val="35"/>
        </w:numPr>
        <w:tabs>
          <w:tab w:val="left" w:pos="694"/>
        </w:tabs>
        <w:autoSpaceDE w:val="0"/>
        <w:autoSpaceDN w:val="0"/>
        <w:spacing w:before="93" w:after="0" w:line="240" w:lineRule="auto"/>
        <w:ind w:right="297"/>
        <w:contextualSpacing w:val="0"/>
        <w:jc w:val="both"/>
        <w:rPr>
          <w:rFonts w:asciiTheme="minorHAnsi" w:hAnsiTheme="minorHAnsi" w:cstheme="minorHAnsi"/>
        </w:rPr>
      </w:pPr>
      <w:r w:rsidRPr="00D608A2">
        <w:rPr>
          <w:rFonts w:asciiTheme="minorHAnsi" w:hAnsiTheme="minorHAnsi" w:cstheme="minorHAnsi"/>
        </w:rPr>
        <w:t>As solicitações serão expedidas somente pelo Fiscal de Contrato/Responsável de</w:t>
      </w:r>
      <w:r w:rsidRPr="00D608A2">
        <w:rPr>
          <w:rFonts w:asciiTheme="minorHAnsi" w:hAnsiTheme="minorHAnsi" w:cstheme="minorHAnsi"/>
          <w:spacing w:val="1"/>
        </w:rPr>
        <w:t xml:space="preserve"> </w:t>
      </w:r>
      <w:r w:rsidRPr="00D608A2">
        <w:rPr>
          <w:rFonts w:asciiTheme="minorHAnsi" w:hAnsiTheme="minorHAnsi" w:cstheme="minorHAnsi"/>
        </w:rPr>
        <w:t>cada</w:t>
      </w:r>
      <w:r w:rsidRPr="00D608A2">
        <w:rPr>
          <w:rFonts w:asciiTheme="minorHAnsi" w:hAnsiTheme="minorHAnsi" w:cstheme="minorHAnsi"/>
          <w:spacing w:val="1"/>
        </w:rPr>
        <w:t xml:space="preserve"> </w:t>
      </w:r>
      <w:r w:rsidRPr="00D608A2">
        <w:rPr>
          <w:rFonts w:asciiTheme="minorHAnsi" w:hAnsiTheme="minorHAnsi" w:cstheme="minorHAnsi"/>
        </w:rPr>
        <w:t>Centro</w:t>
      </w:r>
      <w:r w:rsidRPr="00D608A2">
        <w:rPr>
          <w:rFonts w:asciiTheme="minorHAnsi" w:hAnsiTheme="minorHAnsi" w:cstheme="minorHAnsi"/>
          <w:spacing w:val="1"/>
        </w:rPr>
        <w:t xml:space="preserve"> </w:t>
      </w:r>
      <w:r w:rsidRPr="00D608A2">
        <w:rPr>
          <w:rFonts w:asciiTheme="minorHAnsi" w:hAnsiTheme="minorHAnsi" w:cstheme="minorHAnsi"/>
        </w:rPr>
        <w:t>ou</w:t>
      </w:r>
      <w:r w:rsidRPr="00D608A2">
        <w:rPr>
          <w:rFonts w:asciiTheme="minorHAnsi" w:hAnsiTheme="minorHAnsi" w:cstheme="minorHAnsi"/>
          <w:spacing w:val="1"/>
        </w:rPr>
        <w:t xml:space="preserve"> </w:t>
      </w:r>
      <w:r w:rsidRPr="00D608A2">
        <w:rPr>
          <w:rFonts w:asciiTheme="minorHAnsi" w:hAnsiTheme="minorHAnsi" w:cstheme="minorHAnsi"/>
        </w:rPr>
        <w:t>substituto</w:t>
      </w:r>
      <w:r w:rsidRPr="00D608A2">
        <w:rPr>
          <w:rFonts w:asciiTheme="minorHAnsi" w:hAnsiTheme="minorHAnsi" w:cstheme="minorHAnsi"/>
          <w:spacing w:val="1"/>
        </w:rPr>
        <w:t xml:space="preserve"> </w:t>
      </w:r>
      <w:r w:rsidRPr="00D608A2">
        <w:rPr>
          <w:rFonts w:asciiTheme="minorHAnsi" w:hAnsiTheme="minorHAnsi" w:cstheme="minorHAnsi"/>
        </w:rPr>
        <w:t>legal,</w:t>
      </w:r>
      <w:r w:rsidRPr="00D608A2">
        <w:rPr>
          <w:rFonts w:asciiTheme="minorHAnsi" w:hAnsiTheme="minorHAnsi" w:cstheme="minorHAnsi"/>
          <w:spacing w:val="1"/>
        </w:rPr>
        <w:t xml:space="preserve"> </w:t>
      </w:r>
      <w:r w:rsidRPr="00D608A2">
        <w:rPr>
          <w:rFonts w:asciiTheme="minorHAnsi" w:hAnsiTheme="minorHAnsi" w:cstheme="minorHAnsi"/>
        </w:rPr>
        <w:t>discriminando</w:t>
      </w:r>
      <w:r w:rsidRPr="00D608A2">
        <w:rPr>
          <w:rFonts w:asciiTheme="minorHAnsi" w:hAnsiTheme="minorHAnsi" w:cstheme="minorHAnsi"/>
          <w:spacing w:val="1"/>
        </w:rPr>
        <w:t xml:space="preserve"> </w:t>
      </w:r>
      <w:r w:rsidRPr="00D608A2">
        <w:rPr>
          <w:rFonts w:asciiTheme="minorHAnsi" w:hAnsiTheme="minorHAnsi" w:cstheme="minorHAnsi"/>
        </w:rPr>
        <w:t>a</w:t>
      </w:r>
      <w:r w:rsidRPr="00D608A2">
        <w:rPr>
          <w:rFonts w:asciiTheme="minorHAnsi" w:hAnsiTheme="minorHAnsi" w:cstheme="minorHAnsi"/>
          <w:spacing w:val="1"/>
        </w:rPr>
        <w:t xml:space="preserve"> </w:t>
      </w:r>
      <w:r w:rsidRPr="00D608A2">
        <w:rPr>
          <w:rFonts w:asciiTheme="minorHAnsi" w:hAnsiTheme="minorHAnsi" w:cstheme="minorHAnsi"/>
        </w:rPr>
        <w:t>modalidade</w:t>
      </w:r>
      <w:r w:rsidRPr="00D608A2">
        <w:rPr>
          <w:rFonts w:asciiTheme="minorHAnsi" w:hAnsiTheme="minorHAnsi" w:cstheme="minorHAnsi"/>
          <w:spacing w:val="1"/>
        </w:rPr>
        <w:t xml:space="preserve"> </w:t>
      </w:r>
      <w:r w:rsidRPr="00D608A2">
        <w:rPr>
          <w:rFonts w:asciiTheme="minorHAnsi" w:hAnsiTheme="minorHAnsi" w:cstheme="minorHAnsi"/>
        </w:rPr>
        <w:t>do</w:t>
      </w:r>
      <w:r w:rsidRPr="00D608A2">
        <w:rPr>
          <w:rFonts w:asciiTheme="minorHAnsi" w:hAnsiTheme="minorHAnsi" w:cstheme="minorHAnsi"/>
          <w:spacing w:val="1"/>
        </w:rPr>
        <w:t xml:space="preserve"> </w:t>
      </w:r>
      <w:r w:rsidRPr="00D608A2">
        <w:rPr>
          <w:rFonts w:asciiTheme="minorHAnsi" w:hAnsiTheme="minorHAnsi" w:cstheme="minorHAnsi"/>
        </w:rPr>
        <w:t>serviço</w:t>
      </w:r>
      <w:r w:rsidRPr="00D608A2">
        <w:rPr>
          <w:rFonts w:asciiTheme="minorHAnsi" w:hAnsiTheme="minorHAnsi" w:cstheme="minorHAnsi"/>
          <w:spacing w:val="1"/>
        </w:rPr>
        <w:t xml:space="preserve"> </w:t>
      </w:r>
      <w:r w:rsidRPr="00D608A2">
        <w:rPr>
          <w:rFonts w:asciiTheme="minorHAnsi" w:hAnsiTheme="minorHAnsi" w:cstheme="minorHAnsi"/>
        </w:rPr>
        <w:t>a</w:t>
      </w:r>
      <w:r w:rsidRPr="00D608A2">
        <w:rPr>
          <w:rFonts w:asciiTheme="minorHAnsi" w:hAnsiTheme="minorHAnsi" w:cstheme="minorHAnsi"/>
          <w:spacing w:val="1"/>
        </w:rPr>
        <w:t xml:space="preserve"> </w:t>
      </w:r>
      <w:r w:rsidRPr="00D608A2">
        <w:rPr>
          <w:rFonts w:asciiTheme="minorHAnsi" w:hAnsiTheme="minorHAnsi" w:cstheme="minorHAnsi"/>
        </w:rPr>
        <w:t>ser</w:t>
      </w:r>
      <w:r w:rsidRPr="00D608A2">
        <w:rPr>
          <w:rFonts w:asciiTheme="minorHAnsi" w:hAnsiTheme="minorHAnsi" w:cstheme="minorHAnsi"/>
          <w:spacing w:val="1"/>
        </w:rPr>
        <w:t xml:space="preserve"> </w:t>
      </w:r>
      <w:r w:rsidRPr="00D608A2">
        <w:rPr>
          <w:rFonts w:asciiTheme="minorHAnsi" w:hAnsiTheme="minorHAnsi" w:cstheme="minorHAnsi"/>
        </w:rPr>
        <w:t>executado,</w:t>
      </w:r>
      <w:r w:rsidRPr="00D608A2">
        <w:rPr>
          <w:rFonts w:asciiTheme="minorHAnsi" w:hAnsiTheme="minorHAnsi" w:cstheme="minorHAnsi"/>
          <w:spacing w:val="-4"/>
        </w:rPr>
        <w:t xml:space="preserve"> </w:t>
      </w:r>
      <w:r w:rsidRPr="00D608A2">
        <w:rPr>
          <w:rFonts w:asciiTheme="minorHAnsi" w:hAnsiTheme="minorHAnsi" w:cstheme="minorHAnsi"/>
        </w:rPr>
        <w:t>fornecendo</w:t>
      </w:r>
      <w:r w:rsidRPr="00D608A2">
        <w:rPr>
          <w:rFonts w:asciiTheme="minorHAnsi" w:hAnsiTheme="minorHAnsi" w:cstheme="minorHAnsi"/>
          <w:spacing w:val="-3"/>
        </w:rPr>
        <w:t xml:space="preserve"> </w:t>
      </w:r>
      <w:r w:rsidRPr="00D608A2">
        <w:rPr>
          <w:rFonts w:asciiTheme="minorHAnsi" w:hAnsiTheme="minorHAnsi" w:cstheme="minorHAnsi"/>
        </w:rPr>
        <w:t>os</w:t>
      </w:r>
      <w:r w:rsidRPr="00D608A2">
        <w:rPr>
          <w:rFonts w:asciiTheme="minorHAnsi" w:hAnsiTheme="minorHAnsi" w:cstheme="minorHAnsi"/>
          <w:spacing w:val="-3"/>
        </w:rPr>
        <w:t xml:space="preserve"> </w:t>
      </w:r>
      <w:r w:rsidRPr="00D608A2">
        <w:rPr>
          <w:rFonts w:asciiTheme="minorHAnsi" w:hAnsiTheme="minorHAnsi" w:cstheme="minorHAnsi"/>
        </w:rPr>
        <w:t>dados</w:t>
      </w:r>
      <w:r w:rsidRPr="00D608A2">
        <w:rPr>
          <w:rFonts w:asciiTheme="minorHAnsi" w:hAnsiTheme="minorHAnsi" w:cstheme="minorHAnsi"/>
          <w:spacing w:val="-3"/>
        </w:rPr>
        <w:t xml:space="preserve"> </w:t>
      </w:r>
      <w:r w:rsidRPr="00D608A2">
        <w:rPr>
          <w:rFonts w:asciiTheme="minorHAnsi" w:hAnsiTheme="minorHAnsi" w:cstheme="minorHAnsi"/>
        </w:rPr>
        <w:t>do</w:t>
      </w:r>
      <w:r w:rsidRPr="00D608A2">
        <w:rPr>
          <w:rFonts w:asciiTheme="minorHAnsi" w:hAnsiTheme="minorHAnsi" w:cstheme="minorHAnsi"/>
          <w:spacing w:val="-3"/>
        </w:rPr>
        <w:t xml:space="preserve"> </w:t>
      </w:r>
      <w:r w:rsidRPr="00D608A2">
        <w:rPr>
          <w:rFonts w:asciiTheme="minorHAnsi" w:hAnsiTheme="minorHAnsi" w:cstheme="minorHAnsi"/>
        </w:rPr>
        <w:t>objeto</w:t>
      </w:r>
      <w:r w:rsidRPr="00D608A2">
        <w:rPr>
          <w:rFonts w:asciiTheme="minorHAnsi" w:hAnsiTheme="minorHAnsi" w:cstheme="minorHAnsi"/>
          <w:spacing w:val="-3"/>
        </w:rPr>
        <w:t xml:space="preserve"> </w:t>
      </w:r>
      <w:r w:rsidRPr="00D608A2">
        <w:rPr>
          <w:rFonts w:asciiTheme="minorHAnsi" w:hAnsiTheme="minorHAnsi" w:cstheme="minorHAnsi"/>
        </w:rPr>
        <w:t>e</w:t>
      </w:r>
      <w:r w:rsidRPr="00D608A2">
        <w:rPr>
          <w:rFonts w:asciiTheme="minorHAnsi" w:hAnsiTheme="minorHAnsi" w:cstheme="minorHAnsi"/>
          <w:spacing w:val="-3"/>
        </w:rPr>
        <w:t xml:space="preserve"> </w:t>
      </w:r>
      <w:r w:rsidRPr="00D608A2">
        <w:rPr>
          <w:rFonts w:asciiTheme="minorHAnsi" w:hAnsiTheme="minorHAnsi" w:cstheme="minorHAnsi"/>
        </w:rPr>
        <w:t>a</w:t>
      </w:r>
      <w:r w:rsidRPr="00D608A2">
        <w:rPr>
          <w:rFonts w:asciiTheme="minorHAnsi" w:hAnsiTheme="minorHAnsi" w:cstheme="minorHAnsi"/>
          <w:spacing w:val="-3"/>
        </w:rPr>
        <w:t xml:space="preserve"> </w:t>
      </w:r>
      <w:r w:rsidRPr="00D608A2">
        <w:rPr>
          <w:rFonts w:asciiTheme="minorHAnsi" w:hAnsiTheme="minorHAnsi" w:cstheme="minorHAnsi"/>
        </w:rPr>
        <w:t>quantidade</w:t>
      </w:r>
      <w:r w:rsidRPr="00D608A2">
        <w:rPr>
          <w:rFonts w:asciiTheme="minorHAnsi" w:hAnsiTheme="minorHAnsi" w:cstheme="minorHAnsi"/>
          <w:spacing w:val="-3"/>
        </w:rPr>
        <w:t xml:space="preserve"> </w:t>
      </w:r>
      <w:r w:rsidRPr="00D608A2">
        <w:rPr>
          <w:rFonts w:asciiTheme="minorHAnsi" w:hAnsiTheme="minorHAnsi" w:cstheme="minorHAnsi"/>
        </w:rPr>
        <w:t>desejada,</w:t>
      </w:r>
      <w:r w:rsidRPr="00D608A2">
        <w:rPr>
          <w:rFonts w:asciiTheme="minorHAnsi" w:hAnsiTheme="minorHAnsi" w:cstheme="minorHAnsi"/>
          <w:spacing w:val="-4"/>
        </w:rPr>
        <w:t xml:space="preserve"> </w:t>
      </w:r>
      <w:r w:rsidRPr="00D608A2">
        <w:rPr>
          <w:rFonts w:asciiTheme="minorHAnsi" w:hAnsiTheme="minorHAnsi" w:cstheme="minorHAnsi"/>
        </w:rPr>
        <w:t>por</w:t>
      </w:r>
      <w:r w:rsidRPr="00D608A2">
        <w:rPr>
          <w:rFonts w:asciiTheme="minorHAnsi" w:hAnsiTheme="minorHAnsi" w:cstheme="minorHAnsi"/>
          <w:spacing w:val="-3"/>
        </w:rPr>
        <w:t xml:space="preserve"> </w:t>
      </w:r>
      <w:r w:rsidRPr="00D608A2">
        <w:rPr>
          <w:rFonts w:asciiTheme="minorHAnsi" w:hAnsiTheme="minorHAnsi" w:cstheme="minorHAnsi"/>
        </w:rPr>
        <w:t>e-mail.</w:t>
      </w:r>
    </w:p>
    <w:p w14:paraId="50C7B674" w14:textId="77777777" w:rsidR="00D608A2" w:rsidRPr="00D608A2" w:rsidRDefault="00D608A2" w:rsidP="00D608A2">
      <w:pPr>
        <w:pStyle w:val="PargrafodaLista"/>
        <w:widowControl w:val="0"/>
        <w:numPr>
          <w:ilvl w:val="1"/>
          <w:numId w:val="35"/>
        </w:numPr>
        <w:tabs>
          <w:tab w:val="left" w:pos="755"/>
        </w:tabs>
        <w:autoSpaceDE w:val="0"/>
        <w:autoSpaceDN w:val="0"/>
        <w:spacing w:after="0" w:line="240" w:lineRule="auto"/>
        <w:ind w:right="297"/>
        <w:contextualSpacing w:val="0"/>
        <w:jc w:val="both"/>
        <w:rPr>
          <w:rFonts w:asciiTheme="minorHAnsi" w:hAnsiTheme="minorHAnsi" w:cstheme="minorHAnsi"/>
        </w:rPr>
      </w:pPr>
      <w:r w:rsidRPr="00D608A2">
        <w:rPr>
          <w:rFonts w:asciiTheme="minorHAnsi" w:hAnsiTheme="minorHAnsi" w:cstheme="minorHAnsi"/>
        </w:rPr>
        <w:tab/>
        <w:t>As solicitações só poderão ser atendidas se houver saldo do item na Ordem de</w:t>
      </w:r>
      <w:r w:rsidRPr="00D608A2">
        <w:rPr>
          <w:rFonts w:asciiTheme="minorHAnsi" w:hAnsiTheme="minorHAnsi" w:cstheme="minorHAnsi"/>
          <w:spacing w:val="1"/>
        </w:rPr>
        <w:t xml:space="preserve"> </w:t>
      </w:r>
      <w:r w:rsidRPr="00D608A2">
        <w:rPr>
          <w:rFonts w:asciiTheme="minorHAnsi" w:hAnsiTheme="minorHAnsi" w:cstheme="minorHAnsi"/>
        </w:rPr>
        <w:t>Serviço (OS)</w:t>
      </w:r>
      <w:r w:rsidRPr="00D608A2">
        <w:rPr>
          <w:rFonts w:asciiTheme="minorHAnsi" w:hAnsiTheme="minorHAnsi" w:cstheme="minorHAnsi"/>
          <w:spacing w:val="-1"/>
        </w:rPr>
        <w:t xml:space="preserve"> </w:t>
      </w:r>
      <w:r w:rsidRPr="00D608A2">
        <w:rPr>
          <w:rFonts w:asciiTheme="minorHAnsi" w:hAnsiTheme="minorHAnsi" w:cstheme="minorHAnsi"/>
        </w:rPr>
        <w:t>vigente.</w:t>
      </w:r>
    </w:p>
    <w:p w14:paraId="18AF544A" w14:textId="77777777" w:rsidR="00D608A2" w:rsidRPr="00D608A2" w:rsidRDefault="00D608A2" w:rsidP="00D608A2">
      <w:pPr>
        <w:pStyle w:val="PargrafodaLista"/>
        <w:widowControl w:val="0"/>
        <w:numPr>
          <w:ilvl w:val="1"/>
          <w:numId w:val="35"/>
        </w:numPr>
        <w:tabs>
          <w:tab w:val="left" w:pos="755"/>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ab/>
        <w:t>A Contratada terá o prazo de 03 dias corridos, a contar da data da convocação (e-</w:t>
      </w:r>
      <w:r w:rsidRPr="00D608A2">
        <w:rPr>
          <w:rFonts w:asciiTheme="minorHAnsi" w:hAnsiTheme="minorHAnsi" w:cstheme="minorHAnsi"/>
          <w:spacing w:val="1"/>
        </w:rPr>
        <w:t xml:space="preserve"> </w:t>
      </w:r>
      <w:r w:rsidRPr="00D608A2">
        <w:rPr>
          <w:rFonts w:asciiTheme="minorHAnsi" w:hAnsiTheme="minorHAnsi" w:cstheme="minorHAnsi"/>
        </w:rPr>
        <w:t>mail</w:t>
      </w:r>
      <w:r w:rsidRPr="00D608A2">
        <w:rPr>
          <w:rFonts w:asciiTheme="minorHAnsi" w:hAnsiTheme="minorHAnsi" w:cstheme="minorHAnsi"/>
          <w:spacing w:val="-1"/>
        </w:rPr>
        <w:t xml:space="preserve"> </w:t>
      </w:r>
      <w:r w:rsidRPr="00D608A2">
        <w:rPr>
          <w:rFonts w:asciiTheme="minorHAnsi" w:hAnsiTheme="minorHAnsi" w:cstheme="minorHAnsi"/>
        </w:rPr>
        <w:t>ou outra</w:t>
      </w:r>
      <w:r w:rsidRPr="00D608A2">
        <w:rPr>
          <w:rFonts w:asciiTheme="minorHAnsi" w:hAnsiTheme="minorHAnsi" w:cstheme="minorHAnsi"/>
          <w:spacing w:val="-1"/>
        </w:rPr>
        <w:t xml:space="preserve"> </w:t>
      </w:r>
      <w:r w:rsidRPr="00D608A2">
        <w:rPr>
          <w:rFonts w:asciiTheme="minorHAnsi" w:hAnsiTheme="minorHAnsi" w:cstheme="minorHAnsi"/>
        </w:rPr>
        <w:t>forma eficaz) para</w:t>
      </w:r>
      <w:r w:rsidRPr="00D608A2">
        <w:rPr>
          <w:rFonts w:asciiTheme="minorHAnsi" w:hAnsiTheme="minorHAnsi" w:cstheme="minorHAnsi"/>
          <w:spacing w:val="-1"/>
        </w:rPr>
        <w:t xml:space="preserve"> </w:t>
      </w:r>
      <w:r w:rsidRPr="00D608A2">
        <w:rPr>
          <w:rFonts w:asciiTheme="minorHAnsi" w:hAnsiTheme="minorHAnsi" w:cstheme="minorHAnsi"/>
        </w:rPr>
        <w:t>retirar a</w:t>
      </w:r>
      <w:r w:rsidRPr="00D608A2">
        <w:rPr>
          <w:rFonts w:asciiTheme="minorHAnsi" w:hAnsiTheme="minorHAnsi" w:cstheme="minorHAnsi"/>
          <w:spacing w:val="-1"/>
        </w:rPr>
        <w:t xml:space="preserve"> </w:t>
      </w:r>
      <w:r w:rsidRPr="00D608A2">
        <w:rPr>
          <w:rFonts w:asciiTheme="minorHAnsi" w:hAnsiTheme="minorHAnsi" w:cstheme="minorHAnsi"/>
        </w:rPr>
        <w:t>OS.</w:t>
      </w:r>
    </w:p>
    <w:p w14:paraId="19414DB0"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Os responsáveis pela retirada do material deverão estar devidamente identificados</w:t>
      </w:r>
      <w:r w:rsidRPr="00D608A2">
        <w:rPr>
          <w:rFonts w:asciiTheme="minorHAnsi" w:hAnsiTheme="minorHAnsi" w:cstheme="minorHAnsi"/>
          <w:spacing w:val="1"/>
        </w:rPr>
        <w:t xml:space="preserve"> </w:t>
      </w:r>
      <w:r w:rsidRPr="00D608A2">
        <w:rPr>
          <w:rFonts w:asciiTheme="minorHAnsi" w:hAnsiTheme="minorHAnsi" w:cstheme="minorHAnsi"/>
        </w:rPr>
        <w:t>com</w:t>
      </w:r>
      <w:r w:rsidRPr="00D608A2">
        <w:rPr>
          <w:rFonts w:asciiTheme="minorHAnsi" w:hAnsiTheme="minorHAnsi" w:cstheme="minorHAnsi"/>
          <w:spacing w:val="-1"/>
        </w:rPr>
        <w:t xml:space="preserve"> </w:t>
      </w:r>
      <w:r w:rsidRPr="00D608A2">
        <w:rPr>
          <w:rFonts w:asciiTheme="minorHAnsi" w:hAnsiTheme="minorHAnsi" w:cstheme="minorHAnsi"/>
        </w:rPr>
        <w:t>crachá</w:t>
      </w:r>
      <w:r w:rsidRPr="00D608A2">
        <w:rPr>
          <w:rFonts w:asciiTheme="minorHAnsi" w:hAnsiTheme="minorHAnsi" w:cstheme="minorHAnsi"/>
          <w:spacing w:val="-1"/>
        </w:rPr>
        <w:t xml:space="preserve"> </w:t>
      </w:r>
      <w:r w:rsidRPr="00D608A2">
        <w:rPr>
          <w:rFonts w:asciiTheme="minorHAnsi" w:hAnsiTheme="minorHAnsi" w:cstheme="minorHAnsi"/>
        </w:rPr>
        <w:t>e/ou uniforme</w:t>
      </w:r>
      <w:r w:rsidRPr="00D608A2">
        <w:rPr>
          <w:rFonts w:asciiTheme="minorHAnsi" w:hAnsiTheme="minorHAnsi" w:cstheme="minorHAnsi"/>
          <w:spacing w:val="-2"/>
        </w:rPr>
        <w:t xml:space="preserve"> </w:t>
      </w:r>
      <w:r w:rsidRPr="00D608A2">
        <w:rPr>
          <w:rFonts w:asciiTheme="minorHAnsi" w:hAnsiTheme="minorHAnsi" w:cstheme="minorHAnsi"/>
        </w:rPr>
        <w:t>da</w:t>
      </w:r>
      <w:r w:rsidRPr="00D608A2">
        <w:rPr>
          <w:rFonts w:asciiTheme="minorHAnsi" w:hAnsiTheme="minorHAnsi" w:cstheme="minorHAnsi"/>
          <w:spacing w:val="-2"/>
        </w:rPr>
        <w:t xml:space="preserve"> </w:t>
      </w:r>
      <w:r w:rsidRPr="00D608A2">
        <w:rPr>
          <w:rFonts w:asciiTheme="minorHAnsi" w:hAnsiTheme="minorHAnsi" w:cstheme="minorHAnsi"/>
        </w:rPr>
        <w:t>empresa,</w:t>
      </w:r>
      <w:r w:rsidRPr="00D608A2">
        <w:rPr>
          <w:rFonts w:asciiTheme="minorHAnsi" w:hAnsiTheme="minorHAnsi" w:cstheme="minorHAnsi"/>
          <w:spacing w:val="-1"/>
        </w:rPr>
        <w:t xml:space="preserve"> </w:t>
      </w:r>
      <w:r w:rsidRPr="00D608A2">
        <w:rPr>
          <w:rFonts w:asciiTheme="minorHAnsi" w:hAnsiTheme="minorHAnsi" w:cstheme="minorHAnsi"/>
        </w:rPr>
        <w:t>com</w:t>
      </w:r>
      <w:r w:rsidRPr="00D608A2">
        <w:rPr>
          <w:rFonts w:asciiTheme="minorHAnsi" w:hAnsiTheme="minorHAnsi" w:cstheme="minorHAnsi"/>
          <w:spacing w:val="-1"/>
        </w:rPr>
        <w:t xml:space="preserve"> </w:t>
      </w:r>
      <w:r w:rsidRPr="00D608A2">
        <w:rPr>
          <w:rFonts w:asciiTheme="minorHAnsi" w:hAnsiTheme="minorHAnsi" w:cstheme="minorHAnsi"/>
        </w:rPr>
        <w:t>cópia</w:t>
      </w:r>
      <w:r w:rsidRPr="00D608A2">
        <w:rPr>
          <w:rFonts w:asciiTheme="minorHAnsi" w:hAnsiTheme="minorHAnsi" w:cstheme="minorHAnsi"/>
          <w:spacing w:val="-2"/>
        </w:rPr>
        <w:t xml:space="preserve"> </w:t>
      </w:r>
      <w:r w:rsidRPr="00D608A2">
        <w:rPr>
          <w:rFonts w:asciiTheme="minorHAnsi" w:hAnsiTheme="minorHAnsi" w:cstheme="minorHAnsi"/>
        </w:rPr>
        <w:t>do</w:t>
      </w:r>
      <w:r w:rsidRPr="00D608A2">
        <w:rPr>
          <w:rFonts w:asciiTheme="minorHAnsi" w:hAnsiTheme="minorHAnsi" w:cstheme="minorHAnsi"/>
          <w:spacing w:val="-1"/>
        </w:rPr>
        <w:t xml:space="preserve"> </w:t>
      </w:r>
      <w:r w:rsidRPr="00D608A2">
        <w:rPr>
          <w:rFonts w:asciiTheme="minorHAnsi" w:hAnsiTheme="minorHAnsi" w:cstheme="minorHAnsi"/>
        </w:rPr>
        <w:t>canhoto</w:t>
      </w:r>
      <w:r w:rsidRPr="00D608A2">
        <w:rPr>
          <w:rFonts w:asciiTheme="minorHAnsi" w:hAnsiTheme="minorHAnsi" w:cstheme="minorHAnsi"/>
          <w:spacing w:val="-1"/>
        </w:rPr>
        <w:t xml:space="preserve"> </w:t>
      </w:r>
      <w:r w:rsidRPr="00D608A2">
        <w:rPr>
          <w:rFonts w:asciiTheme="minorHAnsi" w:hAnsiTheme="minorHAnsi" w:cstheme="minorHAnsi"/>
        </w:rPr>
        <w:t>do</w:t>
      </w:r>
      <w:r w:rsidRPr="00D608A2">
        <w:rPr>
          <w:rFonts w:asciiTheme="minorHAnsi" w:hAnsiTheme="minorHAnsi" w:cstheme="minorHAnsi"/>
          <w:spacing w:val="-2"/>
        </w:rPr>
        <w:t xml:space="preserve"> </w:t>
      </w:r>
      <w:r w:rsidRPr="00D608A2">
        <w:rPr>
          <w:rFonts w:asciiTheme="minorHAnsi" w:hAnsiTheme="minorHAnsi" w:cstheme="minorHAnsi"/>
        </w:rPr>
        <w:t>chamado.</w:t>
      </w:r>
    </w:p>
    <w:p w14:paraId="794E1241" w14:textId="77777777" w:rsidR="00D608A2" w:rsidRPr="00D608A2" w:rsidRDefault="00D608A2" w:rsidP="00D608A2">
      <w:pPr>
        <w:pStyle w:val="PargrafodaLista"/>
        <w:widowControl w:val="0"/>
        <w:numPr>
          <w:ilvl w:val="1"/>
          <w:numId w:val="34"/>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A(s) OS(s) pode(m) ter a execução parcelada, conforme a necessidade do Centro,</w:t>
      </w:r>
      <w:r w:rsidRPr="00D608A2">
        <w:rPr>
          <w:rFonts w:asciiTheme="minorHAnsi" w:hAnsiTheme="minorHAnsi" w:cstheme="minorHAnsi"/>
          <w:spacing w:val="1"/>
        </w:rPr>
        <w:t xml:space="preserve"> </w:t>
      </w:r>
      <w:r w:rsidRPr="00D608A2">
        <w:rPr>
          <w:rFonts w:asciiTheme="minorHAnsi" w:hAnsiTheme="minorHAnsi" w:cstheme="minorHAnsi"/>
        </w:rPr>
        <w:t>mediante</w:t>
      </w:r>
      <w:r w:rsidRPr="00D608A2">
        <w:rPr>
          <w:rFonts w:asciiTheme="minorHAnsi" w:hAnsiTheme="minorHAnsi" w:cstheme="minorHAnsi"/>
          <w:spacing w:val="-3"/>
        </w:rPr>
        <w:t xml:space="preserve"> </w:t>
      </w:r>
      <w:r w:rsidRPr="00D608A2">
        <w:rPr>
          <w:rFonts w:asciiTheme="minorHAnsi" w:hAnsiTheme="minorHAnsi" w:cstheme="minorHAnsi"/>
        </w:rPr>
        <w:t>solicitação</w:t>
      </w:r>
      <w:r w:rsidRPr="00D608A2">
        <w:rPr>
          <w:rFonts w:asciiTheme="minorHAnsi" w:hAnsiTheme="minorHAnsi" w:cstheme="minorHAnsi"/>
          <w:spacing w:val="-2"/>
        </w:rPr>
        <w:t xml:space="preserve"> </w:t>
      </w:r>
      <w:r w:rsidRPr="00D608A2">
        <w:rPr>
          <w:rFonts w:asciiTheme="minorHAnsi" w:hAnsiTheme="minorHAnsi" w:cstheme="minorHAnsi"/>
        </w:rPr>
        <w:t>formal</w:t>
      </w:r>
      <w:r w:rsidRPr="00D608A2">
        <w:rPr>
          <w:rFonts w:asciiTheme="minorHAnsi" w:hAnsiTheme="minorHAnsi" w:cstheme="minorHAnsi"/>
          <w:spacing w:val="-1"/>
        </w:rPr>
        <w:t xml:space="preserve"> </w:t>
      </w:r>
      <w:r w:rsidRPr="00D608A2">
        <w:rPr>
          <w:rFonts w:asciiTheme="minorHAnsi" w:hAnsiTheme="minorHAnsi" w:cstheme="minorHAnsi"/>
        </w:rPr>
        <w:t>do</w:t>
      </w:r>
      <w:r w:rsidRPr="00D608A2">
        <w:rPr>
          <w:rFonts w:asciiTheme="minorHAnsi" w:hAnsiTheme="minorHAnsi" w:cstheme="minorHAnsi"/>
          <w:spacing w:val="-3"/>
        </w:rPr>
        <w:t xml:space="preserve"> </w:t>
      </w:r>
      <w:r w:rsidRPr="00D608A2">
        <w:rPr>
          <w:rFonts w:asciiTheme="minorHAnsi" w:hAnsiTheme="minorHAnsi" w:cstheme="minorHAnsi"/>
        </w:rPr>
        <w:t>Fiscal</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3"/>
        </w:rPr>
        <w:t xml:space="preserve"> </w:t>
      </w:r>
      <w:r w:rsidRPr="00D608A2">
        <w:rPr>
          <w:rFonts w:asciiTheme="minorHAnsi" w:hAnsiTheme="minorHAnsi" w:cstheme="minorHAnsi"/>
        </w:rPr>
        <w:t>Contrato/Responsável</w:t>
      </w:r>
      <w:r w:rsidRPr="00D608A2">
        <w:rPr>
          <w:rFonts w:asciiTheme="minorHAnsi" w:hAnsiTheme="minorHAnsi" w:cstheme="minorHAnsi"/>
          <w:spacing w:val="-2"/>
        </w:rPr>
        <w:t xml:space="preserve"> </w:t>
      </w:r>
      <w:r w:rsidRPr="00D608A2">
        <w:rPr>
          <w:rFonts w:asciiTheme="minorHAnsi" w:hAnsiTheme="minorHAnsi" w:cstheme="minorHAnsi"/>
        </w:rPr>
        <w:t>de</w:t>
      </w:r>
      <w:r w:rsidRPr="00D608A2">
        <w:rPr>
          <w:rFonts w:asciiTheme="minorHAnsi" w:hAnsiTheme="minorHAnsi" w:cstheme="minorHAnsi"/>
          <w:spacing w:val="-3"/>
        </w:rPr>
        <w:t xml:space="preserve"> </w:t>
      </w:r>
      <w:r w:rsidRPr="00D608A2">
        <w:rPr>
          <w:rFonts w:asciiTheme="minorHAnsi" w:hAnsiTheme="minorHAnsi" w:cstheme="minorHAnsi"/>
        </w:rPr>
        <w:t>cada</w:t>
      </w:r>
      <w:r w:rsidRPr="00D608A2">
        <w:rPr>
          <w:rFonts w:asciiTheme="minorHAnsi" w:hAnsiTheme="minorHAnsi" w:cstheme="minorHAnsi"/>
          <w:spacing w:val="-3"/>
        </w:rPr>
        <w:t xml:space="preserve"> </w:t>
      </w:r>
      <w:r w:rsidRPr="00D608A2">
        <w:rPr>
          <w:rFonts w:asciiTheme="minorHAnsi" w:hAnsiTheme="minorHAnsi" w:cstheme="minorHAnsi"/>
        </w:rPr>
        <w:t>Centro.</w:t>
      </w:r>
    </w:p>
    <w:p w14:paraId="431F4618" w14:textId="77777777" w:rsidR="00D608A2" w:rsidRPr="00D608A2" w:rsidRDefault="00D608A2" w:rsidP="00D608A2">
      <w:pPr>
        <w:pStyle w:val="PargrafodaLista"/>
        <w:widowControl w:val="0"/>
        <w:numPr>
          <w:ilvl w:val="1"/>
          <w:numId w:val="34"/>
        </w:numPr>
        <w:tabs>
          <w:tab w:val="left" w:pos="694"/>
        </w:tabs>
        <w:autoSpaceDE w:val="0"/>
        <w:autoSpaceDN w:val="0"/>
        <w:spacing w:after="0" w:line="240" w:lineRule="auto"/>
        <w:ind w:left="693"/>
        <w:contextualSpacing w:val="0"/>
        <w:jc w:val="both"/>
        <w:rPr>
          <w:rFonts w:asciiTheme="minorHAnsi" w:hAnsiTheme="minorHAnsi" w:cstheme="minorHAnsi"/>
        </w:rPr>
      </w:pPr>
      <w:r w:rsidRPr="00D608A2">
        <w:rPr>
          <w:rFonts w:asciiTheme="minorHAnsi" w:hAnsiTheme="minorHAnsi" w:cstheme="minorHAnsi"/>
        </w:rPr>
        <w:t>Após</w:t>
      </w:r>
      <w:r w:rsidRPr="00D608A2">
        <w:rPr>
          <w:rFonts w:asciiTheme="minorHAnsi" w:hAnsiTheme="minorHAnsi" w:cstheme="minorHAnsi"/>
          <w:spacing w:val="-10"/>
        </w:rPr>
        <w:t xml:space="preserve"> </w:t>
      </w:r>
      <w:r w:rsidRPr="00D608A2">
        <w:rPr>
          <w:rFonts w:asciiTheme="minorHAnsi" w:hAnsiTheme="minorHAnsi" w:cstheme="minorHAnsi"/>
        </w:rPr>
        <w:t>a</w:t>
      </w:r>
      <w:r w:rsidRPr="00D608A2">
        <w:rPr>
          <w:rFonts w:asciiTheme="minorHAnsi" w:hAnsiTheme="minorHAnsi" w:cstheme="minorHAnsi"/>
          <w:spacing w:val="-9"/>
        </w:rPr>
        <w:t xml:space="preserve"> </w:t>
      </w:r>
      <w:r w:rsidRPr="00D608A2">
        <w:rPr>
          <w:rFonts w:asciiTheme="minorHAnsi" w:hAnsiTheme="minorHAnsi" w:cstheme="minorHAnsi"/>
        </w:rPr>
        <w:t>formalização</w:t>
      </w:r>
      <w:r w:rsidRPr="00D608A2">
        <w:rPr>
          <w:rFonts w:asciiTheme="minorHAnsi" w:hAnsiTheme="minorHAnsi" w:cstheme="minorHAnsi"/>
          <w:spacing w:val="-9"/>
        </w:rPr>
        <w:t xml:space="preserve"> </w:t>
      </w:r>
      <w:r w:rsidRPr="00D608A2">
        <w:rPr>
          <w:rFonts w:asciiTheme="minorHAnsi" w:hAnsiTheme="minorHAnsi" w:cstheme="minorHAnsi"/>
        </w:rPr>
        <w:t>do</w:t>
      </w:r>
      <w:r w:rsidRPr="00D608A2">
        <w:rPr>
          <w:rFonts w:asciiTheme="minorHAnsi" w:hAnsiTheme="minorHAnsi" w:cstheme="minorHAnsi"/>
          <w:spacing w:val="-10"/>
        </w:rPr>
        <w:t xml:space="preserve"> </w:t>
      </w:r>
      <w:r w:rsidRPr="00D608A2">
        <w:rPr>
          <w:rFonts w:asciiTheme="minorHAnsi" w:hAnsiTheme="minorHAnsi" w:cstheme="minorHAnsi"/>
        </w:rPr>
        <w:t>pedido</w:t>
      </w:r>
      <w:r w:rsidRPr="00D608A2">
        <w:rPr>
          <w:rFonts w:asciiTheme="minorHAnsi" w:hAnsiTheme="minorHAnsi" w:cstheme="minorHAnsi"/>
          <w:spacing w:val="-9"/>
        </w:rPr>
        <w:t xml:space="preserve"> </w:t>
      </w:r>
      <w:r w:rsidRPr="00D608A2">
        <w:rPr>
          <w:rFonts w:asciiTheme="minorHAnsi" w:hAnsiTheme="minorHAnsi" w:cstheme="minorHAnsi"/>
        </w:rPr>
        <w:t>os</w:t>
      </w:r>
      <w:r w:rsidRPr="00D608A2">
        <w:rPr>
          <w:rFonts w:asciiTheme="minorHAnsi" w:hAnsiTheme="minorHAnsi" w:cstheme="minorHAnsi"/>
          <w:spacing w:val="-9"/>
        </w:rPr>
        <w:t xml:space="preserve"> </w:t>
      </w:r>
      <w:r w:rsidRPr="00D608A2">
        <w:rPr>
          <w:rFonts w:asciiTheme="minorHAnsi" w:hAnsiTheme="minorHAnsi" w:cstheme="minorHAnsi"/>
        </w:rPr>
        <w:t>materiais</w:t>
      </w:r>
      <w:r w:rsidRPr="00D608A2">
        <w:rPr>
          <w:rFonts w:asciiTheme="minorHAnsi" w:hAnsiTheme="minorHAnsi" w:cstheme="minorHAnsi"/>
          <w:spacing w:val="-10"/>
        </w:rPr>
        <w:t xml:space="preserve"> </w:t>
      </w:r>
      <w:r w:rsidRPr="00D608A2">
        <w:rPr>
          <w:rFonts w:asciiTheme="minorHAnsi" w:hAnsiTheme="minorHAnsi" w:cstheme="minorHAnsi"/>
        </w:rPr>
        <w:t>devem</w:t>
      </w:r>
      <w:r w:rsidRPr="00D608A2">
        <w:rPr>
          <w:rFonts w:asciiTheme="minorHAnsi" w:hAnsiTheme="minorHAnsi" w:cstheme="minorHAnsi"/>
          <w:spacing w:val="-9"/>
        </w:rPr>
        <w:t xml:space="preserve"> </w:t>
      </w:r>
      <w:r w:rsidRPr="00D608A2">
        <w:rPr>
          <w:rFonts w:asciiTheme="minorHAnsi" w:hAnsiTheme="minorHAnsi" w:cstheme="minorHAnsi"/>
        </w:rPr>
        <w:t>ser</w:t>
      </w:r>
      <w:r w:rsidRPr="00D608A2">
        <w:rPr>
          <w:rFonts w:asciiTheme="minorHAnsi" w:hAnsiTheme="minorHAnsi" w:cstheme="minorHAnsi"/>
          <w:spacing w:val="-9"/>
        </w:rPr>
        <w:t xml:space="preserve"> </w:t>
      </w:r>
      <w:r w:rsidRPr="00D608A2">
        <w:rPr>
          <w:rFonts w:asciiTheme="minorHAnsi" w:hAnsiTheme="minorHAnsi" w:cstheme="minorHAnsi"/>
        </w:rPr>
        <w:t>entregues</w:t>
      </w:r>
      <w:r w:rsidRPr="00D608A2">
        <w:rPr>
          <w:rFonts w:asciiTheme="minorHAnsi" w:hAnsiTheme="minorHAnsi" w:cstheme="minorHAnsi"/>
          <w:spacing w:val="-9"/>
        </w:rPr>
        <w:t xml:space="preserve"> </w:t>
      </w:r>
      <w:r w:rsidRPr="00D608A2">
        <w:rPr>
          <w:rFonts w:asciiTheme="minorHAnsi" w:hAnsiTheme="minorHAnsi" w:cstheme="minorHAnsi"/>
        </w:rPr>
        <w:t>no</w:t>
      </w:r>
      <w:r w:rsidRPr="00D608A2">
        <w:rPr>
          <w:rFonts w:asciiTheme="minorHAnsi" w:hAnsiTheme="minorHAnsi" w:cstheme="minorHAnsi"/>
          <w:spacing w:val="-9"/>
        </w:rPr>
        <w:t xml:space="preserve"> </w:t>
      </w:r>
      <w:r w:rsidRPr="00D608A2">
        <w:rPr>
          <w:rFonts w:asciiTheme="minorHAnsi" w:hAnsiTheme="minorHAnsi" w:cstheme="minorHAnsi"/>
        </w:rPr>
        <w:t>prazo</w:t>
      </w:r>
      <w:r w:rsidRPr="00D608A2">
        <w:rPr>
          <w:rFonts w:asciiTheme="minorHAnsi" w:hAnsiTheme="minorHAnsi" w:cstheme="minorHAnsi"/>
          <w:spacing w:val="-9"/>
        </w:rPr>
        <w:t xml:space="preserve"> </w:t>
      </w:r>
      <w:r w:rsidRPr="00D608A2">
        <w:rPr>
          <w:rFonts w:asciiTheme="minorHAnsi" w:hAnsiTheme="minorHAnsi" w:cstheme="minorHAnsi"/>
        </w:rPr>
        <w:t>de</w:t>
      </w:r>
      <w:r w:rsidRPr="00D608A2">
        <w:rPr>
          <w:rFonts w:asciiTheme="minorHAnsi" w:hAnsiTheme="minorHAnsi" w:cstheme="minorHAnsi"/>
          <w:spacing w:val="-10"/>
        </w:rPr>
        <w:t xml:space="preserve"> </w:t>
      </w:r>
      <w:r w:rsidRPr="00D608A2">
        <w:rPr>
          <w:rFonts w:asciiTheme="minorHAnsi" w:hAnsiTheme="minorHAnsi" w:cstheme="minorHAnsi"/>
        </w:rPr>
        <w:t>30</w:t>
      </w:r>
      <w:r w:rsidRPr="00D608A2">
        <w:rPr>
          <w:rFonts w:asciiTheme="minorHAnsi" w:hAnsiTheme="minorHAnsi" w:cstheme="minorHAnsi"/>
          <w:spacing w:val="-11"/>
        </w:rPr>
        <w:t xml:space="preserve"> </w:t>
      </w:r>
      <w:r w:rsidRPr="00D608A2">
        <w:rPr>
          <w:rFonts w:asciiTheme="minorHAnsi" w:hAnsiTheme="minorHAnsi" w:cstheme="minorHAnsi"/>
        </w:rPr>
        <w:t>dias.</w:t>
      </w:r>
    </w:p>
    <w:p w14:paraId="21D0D193" w14:textId="77777777" w:rsidR="00D608A2" w:rsidRPr="00D608A2" w:rsidRDefault="00D608A2" w:rsidP="00D608A2">
      <w:pPr>
        <w:pStyle w:val="PargrafodaLista"/>
        <w:widowControl w:val="0"/>
        <w:numPr>
          <w:ilvl w:val="1"/>
          <w:numId w:val="34"/>
        </w:numPr>
        <w:tabs>
          <w:tab w:val="left" w:pos="694"/>
        </w:tabs>
        <w:autoSpaceDE w:val="0"/>
        <w:autoSpaceDN w:val="0"/>
        <w:spacing w:after="0"/>
        <w:ind w:right="297"/>
        <w:contextualSpacing w:val="0"/>
        <w:jc w:val="both"/>
        <w:rPr>
          <w:rFonts w:asciiTheme="minorHAnsi" w:hAnsiTheme="minorHAnsi" w:cstheme="minorHAnsi"/>
        </w:rPr>
      </w:pPr>
      <w:r w:rsidRPr="00D608A2">
        <w:rPr>
          <w:rFonts w:asciiTheme="minorHAnsi" w:hAnsiTheme="minorHAnsi" w:cstheme="minorHAnsi"/>
        </w:rPr>
        <w:t>Busca</w:t>
      </w:r>
      <w:r w:rsidRPr="00D608A2">
        <w:rPr>
          <w:rFonts w:asciiTheme="minorHAnsi" w:hAnsiTheme="minorHAnsi" w:cstheme="minorHAnsi"/>
          <w:spacing w:val="1"/>
        </w:rPr>
        <w:t xml:space="preserve"> </w:t>
      </w:r>
      <w:r w:rsidRPr="00D608A2">
        <w:rPr>
          <w:rFonts w:asciiTheme="minorHAnsi" w:hAnsiTheme="minorHAnsi" w:cstheme="minorHAnsi"/>
        </w:rPr>
        <w:t>e</w:t>
      </w:r>
      <w:r w:rsidRPr="00D608A2">
        <w:rPr>
          <w:rFonts w:asciiTheme="minorHAnsi" w:hAnsiTheme="minorHAnsi" w:cstheme="minorHAnsi"/>
          <w:spacing w:val="1"/>
        </w:rPr>
        <w:t xml:space="preserve"> </w:t>
      </w:r>
      <w:r w:rsidRPr="00D608A2">
        <w:rPr>
          <w:rFonts w:asciiTheme="minorHAnsi" w:hAnsiTheme="minorHAnsi" w:cstheme="minorHAnsi"/>
        </w:rPr>
        <w:t>entrega</w:t>
      </w:r>
      <w:r w:rsidRPr="00D608A2">
        <w:rPr>
          <w:rFonts w:asciiTheme="minorHAnsi" w:hAnsiTheme="minorHAnsi" w:cstheme="minorHAnsi"/>
          <w:spacing w:val="1"/>
        </w:rPr>
        <w:t xml:space="preserve"> </w:t>
      </w:r>
      <w:r w:rsidRPr="00D608A2">
        <w:rPr>
          <w:rFonts w:asciiTheme="minorHAnsi" w:hAnsiTheme="minorHAnsi" w:cstheme="minorHAnsi"/>
        </w:rPr>
        <w:t>no</w:t>
      </w:r>
      <w:r w:rsidRPr="00D608A2">
        <w:rPr>
          <w:rFonts w:asciiTheme="minorHAnsi" w:hAnsiTheme="minorHAnsi" w:cstheme="minorHAnsi"/>
          <w:spacing w:val="1"/>
        </w:rPr>
        <w:t xml:space="preserve"> </w:t>
      </w:r>
      <w:r w:rsidRPr="00D608A2">
        <w:rPr>
          <w:rFonts w:asciiTheme="minorHAnsi" w:hAnsiTheme="minorHAnsi" w:cstheme="minorHAnsi"/>
        </w:rPr>
        <w:t>local,</w:t>
      </w:r>
      <w:r w:rsidRPr="00D608A2">
        <w:rPr>
          <w:rFonts w:asciiTheme="minorHAnsi" w:hAnsiTheme="minorHAnsi" w:cstheme="minorHAnsi"/>
          <w:spacing w:val="1"/>
        </w:rPr>
        <w:t xml:space="preserve"> </w:t>
      </w:r>
      <w:r w:rsidRPr="00D608A2">
        <w:rPr>
          <w:rFonts w:asciiTheme="minorHAnsi" w:hAnsiTheme="minorHAnsi" w:cstheme="minorHAnsi"/>
        </w:rPr>
        <w:t>conforme</w:t>
      </w:r>
      <w:r w:rsidRPr="00D608A2">
        <w:rPr>
          <w:rFonts w:asciiTheme="minorHAnsi" w:hAnsiTheme="minorHAnsi" w:cstheme="minorHAnsi"/>
          <w:spacing w:val="1"/>
        </w:rPr>
        <w:t xml:space="preserve"> </w:t>
      </w:r>
      <w:r w:rsidRPr="00D608A2">
        <w:rPr>
          <w:rFonts w:asciiTheme="minorHAnsi" w:hAnsiTheme="minorHAnsi" w:cstheme="minorHAnsi"/>
        </w:rPr>
        <w:t>endereços</w:t>
      </w:r>
      <w:r w:rsidRPr="00D608A2">
        <w:rPr>
          <w:rFonts w:asciiTheme="minorHAnsi" w:hAnsiTheme="minorHAnsi" w:cstheme="minorHAnsi"/>
          <w:spacing w:val="1"/>
        </w:rPr>
        <w:t xml:space="preserve"> </w:t>
      </w:r>
      <w:r w:rsidRPr="00D608A2">
        <w:rPr>
          <w:rFonts w:asciiTheme="minorHAnsi" w:hAnsiTheme="minorHAnsi" w:cstheme="minorHAnsi"/>
        </w:rPr>
        <w:t>informados</w:t>
      </w:r>
      <w:r w:rsidRPr="00D608A2">
        <w:rPr>
          <w:rFonts w:asciiTheme="minorHAnsi" w:hAnsiTheme="minorHAnsi" w:cstheme="minorHAnsi"/>
          <w:spacing w:val="1"/>
        </w:rPr>
        <w:t xml:space="preserve"> </w:t>
      </w:r>
      <w:r w:rsidRPr="00D608A2">
        <w:rPr>
          <w:rFonts w:asciiTheme="minorHAnsi" w:hAnsiTheme="minorHAnsi" w:cstheme="minorHAnsi"/>
        </w:rPr>
        <w:t>no</w:t>
      </w:r>
      <w:r w:rsidRPr="00D608A2">
        <w:rPr>
          <w:rFonts w:asciiTheme="minorHAnsi" w:hAnsiTheme="minorHAnsi" w:cstheme="minorHAnsi"/>
          <w:spacing w:val="1"/>
        </w:rPr>
        <w:t xml:space="preserve"> </w:t>
      </w:r>
      <w:r w:rsidRPr="00D608A2">
        <w:rPr>
          <w:rFonts w:asciiTheme="minorHAnsi" w:hAnsiTheme="minorHAnsi" w:cstheme="minorHAnsi"/>
        </w:rPr>
        <w:t>item</w:t>
      </w:r>
      <w:r w:rsidRPr="00D608A2">
        <w:rPr>
          <w:rFonts w:asciiTheme="minorHAnsi" w:hAnsiTheme="minorHAnsi" w:cstheme="minorHAnsi"/>
          <w:spacing w:val="1"/>
        </w:rPr>
        <w:t xml:space="preserve"> </w:t>
      </w:r>
      <w:r w:rsidRPr="00D608A2">
        <w:rPr>
          <w:rFonts w:asciiTheme="minorHAnsi" w:hAnsiTheme="minorHAnsi" w:cstheme="minorHAnsi"/>
        </w:rPr>
        <w:t>3.1,</w:t>
      </w:r>
      <w:r w:rsidRPr="00D608A2">
        <w:rPr>
          <w:rFonts w:asciiTheme="minorHAnsi" w:hAnsiTheme="minorHAnsi" w:cstheme="minorHAnsi"/>
          <w:spacing w:val="1"/>
        </w:rPr>
        <w:t xml:space="preserve"> </w:t>
      </w:r>
      <w:r w:rsidRPr="00D608A2">
        <w:rPr>
          <w:rFonts w:asciiTheme="minorHAnsi" w:hAnsiTheme="minorHAnsi" w:cstheme="minorHAnsi"/>
        </w:rPr>
        <w:t>ou</w:t>
      </w:r>
      <w:r w:rsidRPr="00D608A2">
        <w:rPr>
          <w:rFonts w:asciiTheme="minorHAnsi" w:hAnsiTheme="minorHAnsi" w:cstheme="minorHAnsi"/>
          <w:spacing w:val="1"/>
        </w:rPr>
        <w:t xml:space="preserve"> </w:t>
      </w:r>
      <w:r w:rsidRPr="00D608A2">
        <w:rPr>
          <w:rFonts w:asciiTheme="minorHAnsi" w:hAnsiTheme="minorHAnsi" w:cstheme="minorHAnsi"/>
        </w:rPr>
        <w:t>via</w:t>
      </w:r>
      <w:r w:rsidRPr="00D608A2">
        <w:rPr>
          <w:rFonts w:asciiTheme="minorHAnsi" w:hAnsiTheme="minorHAnsi" w:cstheme="minorHAnsi"/>
          <w:spacing w:val="1"/>
        </w:rPr>
        <w:t xml:space="preserve"> </w:t>
      </w:r>
      <w:r w:rsidRPr="00D608A2">
        <w:rPr>
          <w:rFonts w:asciiTheme="minorHAnsi" w:hAnsiTheme="minorHAnsi" w:cstheme="minorHAnsi"/>
        </w:rPr>
        <w:t>malote/correio</w:t>
      </w:r>
      <w:r w:rsidRPr="00D608A2">
        <w:rPr>
          <w:rFonts w:asciiTheme="minorHAnsi" w:hAnsiTheme="minorHAnsi" w:cstheme="minorHAnsi"/>
          <w:spacing w:val="-2"/>
        </w:rPr>
        <w:t xml:space="preserve"> </w:t>
      </w:r>
      <w:r w:rsidRPr="00D608A2">
        <w:rPr>
          <w:rFonts w:asciiTheme="minorHAnsi" w:hAnsiTheme="minorHAnsi" w:cstheme="minorHAnsi"/>
        </w:rPr>
        <w:t>com</w:t>
      </w:r>
      <w:r w:rsidRPr="00D608A2">
        <w:rPr>
          <w:rFonts w:asciiTheme="minorHAnsi" w:hAnsiTheme="minorHAnsi" w:cstheme="minorHAnsi"/>
          <w:spacing w:val="-1"/>
        </w:rPr>
        <w:t xml:space="preserve"> </w:t>
      </w:r>
      <w:r w:rsidRPr="00D608A2">
        <w:rPr>
          <w:rFonts w:asciiTheme="minorHAnsi" w:hAnsiTheme="minorHAnsi" w:cstheme="minorHAnsi"/>
        </w:rPr>
        <w:t>todas as</w:t>
      </w:r>
      <w:r w:rsidRPr="00D608A2">
        <w:rPr>
          <w:rFonts w:asciiTheme="minorHAnsi" w:hAnsiTheme="minorHAnsi" w:cstheme="minorHAnsi"/>
          <w:spacing w:val="-2"/>
        </w:rPr>
        <w:t xml:space="preserve"> </w:t>
      </w:r>
      <w:r w:rsidRPr="00D608A2">
        <w:rPr>
          <w:rFonts w:asciiTheme="minorHAnsi" w:hAnsiTheme="minorHAnsi" w:cstheme="minorHAnsi"/>
        </w:rPr>
        <w:t>despesas</w:t>
      </w:r>
      <w:r w:rsidRPr="00D608A2">
        <w:rPr>
          <w:rFonts w:asciiTheme="minorHAnsi" w:hAnsiTheme="minorHAnsi" w:cstheme="minorHAnsi"/>
          <w:spacing w:val="-1"/>
        </w:rPr>
        <w:t xml:space="preserve"> </w:t>
      </w:r>
      <w:r w:rsidRPr="00D608A2">
        <w:rPr>
          <w:rFonts w:asciiTheme="minorHAnsi" w:hAnsiTheme="minorHAnsi" w:cstheme="minorHAnsi"/>
        </w:rPr>
        <w:t>pagas</w:t>
      </w:r>
      <w:r w:rsidRPr="00D608A2">
        <w:rPr>
          <w:rFonts w:asciiTheme="minorHAnsi" w:hAnsiTheme="minorHAnsi" w:cstheme="minorHAnsi"/>
          <w:spacing w:val="-2"/>
        </w:rPr>
        <w:t xml:space="preserve"> </w:t>
      </w:r>
      <w:r w:rsidRPr="00D608A2">
        <w:rPr>
          <w:rFonts w:asciiTheme="minorHAnsi" w:hAnsiTheme="minorHAnsi" w:cstheme="minorHAnsi"/>
        </w:rPr>
        <w:t>pela</w:t>
      </w:r>
      <w:r w:rsidRPr="00D608A2">
        <w:rPr>
          <w:rFonts w:asciiTheme="minorHAnsi" w:hAnsiTheme="minorHAnsi" w:cstheme="minorHAnsi"/>
          <w:spacing w:val="-1"/>
        </w:rPr>
        <w:t xml:space="preserve"> </w:t>
      </w:r>
      <w:r w:rsidRPr="00D608A2">
        <w:rPr>
          <w:rFonts w:asciiTheme="minorHAnsi" w:hAnsiTheme="minorHAnsi" w:cstheme="minorHAnsi"/>
        </w:rPr>
        <w:t>Contratada.</w:t>
      </w:r>
    </w:p>
    <w:p w14:paraId="6304B97C" w14:textId="77777777" w:rsidR="00D608A2" w:rsidRPr="00D608A2" w:rsidRDefault="00D608A2" w:rsidP="00D608A2">
      <w:pPr>
        <w:pStyle w:val="PargrafodaLista"/>
        <w:widowControl w:val="0"/>
        <w:numPr>
          <w:ilvl w:val="1"/>
          <w:numId w:val="34"/>
        </w:numPr>
        <w:tabs>
          <w:tab w:val="left" w:pos="694"/>
        </w:tabs>
        <w:autoSpaceDE w:val="0"/>
        <w:autoSpaceDN w:val="0"/>
        <w:spacing w:after="0"/>
        <w:ind w:right="296"/>
        <w:contextualSpacing w:val="0"/>
        <w:jc w:val="both"/>
        <w:rPr>
          <w:rFonts w:asciiTheme="minorHAnsi" w:hAnsiTheme="minorHAnsi" w:cstheme="minorHAnsi"/>
        </w:rPr>
      </w:pPr>
      <w:r w:rsidRPr="00D608A2">
        <w:rPr>
          <w:rFonts w:asciiTheme="minorHAnsi" w:hAnsiTheme="minorHAnsi" w:cstheme="minorHAnsi"/>
        </w:rPr>
        <w:t>Somente</w:t>
      </w:r>
      <w:r w:rsidRPr="00D608A2">
        <w:rPr>
          <w:rFonts w:asciiTheme="minorHAnsi" w:hAnsiTheme="minorHAnsi" w:cstheme="minorHAnsi"/>
          <w:spacing w:val="1"/>
        </w:rPr>
        <w:t xml:space="preserve"> </w:t>
      </w:r>
      <w:r w:rsidRPr="00D608A2">
        <w:rPr>
          <w:rFonts w:asciiTheme="minorHAnsi" w:hAnsiTheme="minorHAnsi" w:cstheme="minorHAnsi"/>
        </w:rPr>
        <w:t>serão</w:t>
      </w:r>
      <w:r w:rsidRPr="00D608A2">
        <w:rPr>
          <w:rFonts w:asciiTheme="minorHAnsi" w:hAnsiTheme="minorHAnsi" w:cstheme="minorHAnsi"/>
          <w:spacing w:val="1"/>
        </w:rPr>
        <w:t xml:space="preserve"> </w:t>
      </w:r>
      <w:r w:rsidRPr="00D608A2">
        <w:rPr>
          <w:rFonts w:asciiTheme="minorHAnsi" w:hAnsiTheme="minorHAnsi" w:cstheme="minorHAnsi"/>
        </w:rPr>
        <w:t>pagos</w:t>
      </w:r>
      <w:r w:rsidRPr="00D608A2">
        <w:rPr>
          <w:rFonts w:asciiTheme="minorHAnsi" w:hAnsiTheme="minorHAnsi" w:cstheme="minorHAnsi"/>
          <w:spacing w:val="1"/>
        </w:rPr>
        <w:t xml:space="preserve"> </w:t>
      </w:r>
      <w:r w:rsidRPr="00D608A2">
        <w:rPr>
          <w:rFonts w:asciiTheme="minorHAnsi" w:hAnsiTheme="minorHAnsi" w:cstheme="minorHAnsi"/>
        </w:rPr>
        <w:t>serviços</w:t>
      </w:r>
      <w:r w:rsidRPr="00D608A2">
        <w:rPr>
          <w:rFonts w:asciiTheme="minorHAnsi" w:hAnsiTheme="minorHAnsi" w:cstheme="minorHAnsi"/>
          <w:spacing w:val="1"/>
        </w:rPr>
        <w:t xml:space="preserve"> </w:t>
      </w:r>
      <w:r w:rsidRPr="00D608A2">
        <w:rPr>
          <w:rFonts w:asciiTheme="minorHAnsi" w:hAnsiTheme="minorHAnsi" w:cstheme="minorHAnsi"/>
        </w:rPr>
        <w:t>contratados</w:t>
      </w:r>
      <w:r w:rsidRPr="00D608A2">
        <w:rPr>
          <w:rFonts w:asciiTheme="minorHAnsi" w:hAnsiTheme="minorHAnsi" w:cstheme="minorHAnsi"/>
          <w:spacing w:val="1"/>
        </w:rPr>
        <w:t xml:space="preserve"> </w:t>
      </w:r>
      <w:r w:rsidRPr="00D608A2">
        <w:rPr>
          <w:rFonts w:asciiTheme="minorHAnsi" w:hAnsiTheme="minorHAnsi" w:cstheme="minorHAnsi"/>
        </w:rPr>
        <w:t>conforme</w:t>
      </w:r>
      <w:r w:rsidRPr="00D608A2">
        <w:rPr>
          <w:rFonts w:asciiTheme="minorHAnsi" w:hAnsiTheme="minorHAnsi" w:cstheme="minorHAnsi"/>
          <w:spacing w:val="1"/>
        </w:rPr>
        <w:t xml:space="preserve"> </w:t>
      </w:r>
      <w:r w:rsidRPr="00D608A2">
        <w:rPr>
          <w:rFonts w:asciiTheme="minorHAnsi" w:hAnsiTheme="minorHAnsi" w:cstheme="minorHAnsi"/>
        </w:rPr>
        <w:t>detalhado</w:t>
      </w:r>
      <w:r w:rsidRPr="00D608A2">
        <w:rPr>
          <w:rFonts w:asciiTheme="minorHAnsi" w:hAnsiTheme="minorHAnsi" w:cstheme="minorHAnsi"/>
          <w:spacing w:val="1"/>
        </w:rPr>
        <w:t xml:space="preserve"> </w:t>
      </w:r>
      <w:r w:rsidRPr="00D608A2">
        <w:rPr>
          <w:rFonts w:asciiTheme="minorHAnsi" w:hAnsiTheme="minorHAnsi" w:cstheme="minorHAnsi"/>
        </w:rPr>
        <w:t>no</w:t>
      </w:r>
      <w:r w:rsidRPr="00D608A2">
        <w:rPr>
          <w:rFonts w:asciiTheme="minorHAnsi" w:hAnsiTheme="minorHAnsi" w:cstheme="minorHAnsi"/>
          <w:spacing w:val="1"/>
        </w:rPr>
        <w:t xml:space="preserve"> </w:t>
      </w:r>
      <w:r w:rsidRPr="00D608A2">
        <w:rPr>
          <w:rFonts w:asciiTheme="minorHAnsi" w:hAnsiTheme="minorHAnsi" w:cstheme="minorHAnsi"/>
        </w:rPr>
        <w:t>item</w:t>
      </w:r>
      <w:r w:rsidRPr="00D608A2">
        <w:rPr>
          <w:rFonts w:asciiTheme="minorHAnsi" w:hAnsiTheme="minorHAnsi" w:cstheme="minorHAnsi"/>
          <w:spacing w:val="1"/>
        </w:rPr>
        <w:t xml:space="preserve"> </w:t>
      </w:r>
      <w:r w:rsidRPr="00D608A2">
        <w:rPr>
          <w:rFonts w:asciiTheme="minorHAnsi" w:hAnsiTheme="minorHAnsi" w:cstheme="minorHAnsi"/>
        </w:rPr>
        <w:t>3,</w:t>
      </w:r>
      <w:r w:rsidRPr="00D608A2">
        <w:rPr>
          <w:rFonts w:asciiTheme="minorHAnsi" w:hAnsiTheme="minorHAnsi" w:cstheme="minorHAnsi"/>
          <w:spacing w:val="1"/>
        </w:rPr>
        <w:t xml:space="preserve"> </w:t>
      </w:r>
      <w:r w:rsidRPr="00D608A2">
        <w:rPr>
          <w:rFonts w:asciiTheme="minorHAnsi" w:hAnsiTheme="minorHAnsi" w:cstheme="minorHAnsi"/>
        </w:rPr>
        <w:t>não</w:t>
      </w:r>
      <w:r w:rsidRPr="00D608A2">
        <w:rPr>
          <w:rFonts w:asciiTheme="minorHAnsi" w:hAnsiTheme="minorHAnsi" w:cstheme="minorHAnsi"/>
          <w:spacing w:val="-59"/>
        </w:rPr>
        <w:t xml:space="preserve"> </w:t>
      </w:r>
      <w:r w:rsidRPr="00D608A2">
        <w:rPr>
          <w:rFonts w:asciiTheme="minorHAnsi" w:hAnsiTheme="minorHAnsi" w:cstheme="minorHAnsi"/>
        </w:rPr>
        <w:t>cabendo</w:t>
      </w:r>
      <w:r w:rsidRPr="00D608A2">
        <w:rPr>
          <w:rFonts w:asciiTheme="minorHAnsi" w:hAnsiTheme="minorHAnsi" w:cstheme="minorHAnsi"/>
          <w:spacing w:val="-2"/>
        </w:rPr>
        <w:t xml:space="preserve"> </w:t>
      </w:r>
      <w:r w:rsidRPr="00D608A2">
        <w:rPr>
          <w:rFonts w:asciiTheme="minorHAnsi" w:hAnsiTheme="minorHAnsi" w:cstheme="minorHAnsi"/>
        </w:rPr>
        <w:t>reembolso</w:t>
      </w:r>
      <w:r w:rsidRPr="00D608A2">
        <w:rPr>
          <w:rFonts w:asciiTheme="minorHAnsi" w:hAnsiTheme="minorHAnsi" w:cstheme="minorHAnsi"/>
          <w:spacing w:val="-1"/>
        </w:rPr>
        <w:t xml:space="preserve"> </w:t>
      </w:r>
      <w:r w:rsidRPr="00D608A2">
        <w:rPr>
          <w:rFonts w:asciiTheme="minorHAnsi" w:hAnsiTheme="minorHAnsi" w:cstheme="minorHAnsi"/>
        </w:rPr>
        <w:t>ou</w:t>
      </w:r>
      <w:r w:rsidRPr="00D608A2">
        <w:rPr>
          <w:rFonts w:asciiTheme="minorHAnsi" w:hAnsiTheme="minorHAnsi" w:cstheme="minorHAnsi"/>
          <w:spacing w:val="-2"/>
        </w:rPr>
        <w:t xml:space="preserve"> </w:t>
      </w:r>
      <w:r w:rsidRPr="00D608A2">
        <w:rPr>
          <w:rFonts w:asciiTheme="minorHAnsi" w:hAnsiTheme="minorHAnsi" w:cstheme="minorHAnsi"/>
        </w:rPr>
        <w:t>pagamento</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1"/>
        </w:rPr>
        <w:t xml:space="preserve"> </w:t>
      </w:r>
      <w:r w:rsidRPr="00D608A2">
        <w:rPr>
          <w:rFonts w:asciiTheme="minorHAnsi" w:hAnsiTheme="minorHAnsi" w:cstheme="minorHAnsi"/>
        </w:rPr>
        <w:t>quaisquer</w:t>
      </w:r>
      <w:r w:rsidRPr="00D608A2">
        <w:rPr>
          <w:rFonts w:asciiTheme="minorHAnsi" w:hAnsiTheme="minorHAnsi" w:cstheme="minorHAnsi"/>
          <w:spacing w:val="-1"/>
        </w:rPr>
        <w:t xml:space="preserve"> </w:t>
      </w:r>
      <w:r w:rsidRPr="00D608A2">
        <w:rPr>
          <w:rFonts w:asciiTheme="minorHAnsi" w:hAnsiTheme="minorHAnsi" w:cstheme="minorHAnsi"/>
        </w:rPr>
        <w:t>outros</w:t>
      </w:r>
      <w:r w:rsidRPr="00D608A2">
        <w:rPr>
          <w:rFonts w:asciiTheme="minorHAnsi" w:hAnsiTheme="minorHAnsi" w:cstheme="minorHAnsi"/>
          <w:spacing w:val="-2"/>
        </w:rPr>
        <w:t xml:space="preserve"> </w:t>
      </w:r>
      <w:r w:rsidRPr="00D608A2">
        <w:rPr>
          <w:rFonts w:asciiTheme="minorHAnsi" w:hAnsiTheme="minorHAnsi" w:cstheme="minorHAnsi"/>
        </w:rPr>
        <w:t>serviços.</w:t>
      </w:r>
    </w:p>
    <w:p w14:paraId="474CB605" w14:textId="77777777" w:rsidR="00D608A2" w:rsidRPr="00D608A2" w:rsidRDefault="00D608A2" w:rsidP="00D608A2">
      <w:pPr>
        <w:pStyle w:val="PargrafodaLista"/>
        <w:widowControl w:val="0"/>
        <w:numPr>
          <w:ilvl w:val="1"/>
          <w:numId w:val="34"/>
        </w:numPr>
        <w:tabs>
          <w:tab w:val="left" w:pos="694"/>
        </w:tabs>
        <w:autoSpaceDE w:val="0"/>
        <w:autoSpaceDN w:val="0"/>
        <w:spacing w:after="0"/>
        <w:ind w:right="296"/>
        <w:contextualSpacing w:val="0"/>
        <w:jc w:val="both"/>
        <w:rPr>
          <w:rFonts w:asciiTheme="minorHAnsi" w:hAnsiTheme="minorHAnsi" w:cstheme="minorHAnsi"/>
        </w:rPr>
      </w:pPr>
      <w:r w:rsidRPr="00D608A2">
        <w:rPr>
          <w:rFonts w:asciiTheme="minorHAnsi" w:hAnsiTheme="minorHAnsi" w:cstheme="minorHAnsi"/>
        </w:rPr>
        <w:t>Qualquer tolerância por parte da UDESC em relação ao estabelecido no presente</w:t>
      </w:r>
      <w:r w:rsidRPr="00D608A2">
        <w:rPr>
          <w:rFonts w:asciiTheme="minorHAnsi" w:hAnsiTheme="minorHAnsi" w:cstheme="minorHAnsi"/>
          <w:spacing w:val="1"/>
        </w:rPr>
        <w:t xml:space="preserve"> </w:t>
      </w:r>
      <w:r w:rsidRPr="00D608A2">
        <w:rPr>
          <w:rFonts w:asciiTheme="minorHAnsi" w:hAnsiTheme="minorHAnsi" w:cstheme="minorHAnsi"/>
        </w:rPr>
        <w:t>instrumento</w:t>
      </w:r>
      <w:r w:rsidRPr="00D608A2">
        <w:rPr>
          <w:rFonts w:asciiTheme="minorHAnsi" w:hAnsiTheme="minorHAnsi" w:cstheme="minorHAnsi"/>
          <w:spacing w:val="1"/>
        </w:rPr>
        <w:t xml:space="preserve"> </w:t>
      </w:r>
      <w:r w:rsidRPr="00D608A2">
        <w:rPr>
          <w:rFonts w:asciiTheme="minorHAnsi" w:hAnsiTheme="minorHAnsi" w:cstheme="minorHAnsi"/>
        </w:rPr>
        <w:t>convocatório</w:t>
      </w:r>
      <w:r w:rsidRPr="00D608A2">
        <w:rPr>
          <w:rFonts w:asciiTheme="minorHAnsi" w:hAnsiTheme="minorHAnsi" w:cstheme="minorHAnsi"/>
          <w:spacing w:val="1"/>
        </w:rPr>
        <w:t xml:space="preserve"> </w:t>
      </w:r>
      <w:r w:rsidRPr="00D608A2">
        <w:rPr>
          <w:rFonts w:asciiTheme="minorHAnsi" w:hAnsiTheme="minorHAnsi" w:cstheme="minorHAnsi"/>
        </w:rPr>
        <w:t>não</w:t>
      </w:r>
      <w:r w:rsidRPr="00D608A2">
        <w:rPr>
          <w:rFonts w:asciiTheme="minorHAnsi" w:hAnsiTheme="minorHAnsi" w:cstheme="minorHAnsi"/>
          <w:spacing w:val="1"/>
        </w:rPr>
        <w:t xml:space="preserve"> </w:t>
      </w:r>
      <w:r w:rsidRPr="00D608A2">
        <w:rPr>
          <w:rFonts w:asciiTheme="minorHAnsi" w:hAnsiTheme="minorHAnsi" w:cstheme="minorHAnsi"/>
        </w:rPr>
        <w:t>implicará</w:t>
      </w:r>
      <w:r w:rsidRPr="00D608A2">
        <w:rPr>
          <w:rFonts w:asciiTheme="minorHAnsi" w:hAnsiTheme="minorHAnsi" w:cstheme="minorHAnsi"/>
          <w:spacing w:val="1"/>
        </w:rPr>
        <w:t xml:space="preserve"> </w:t>
      </w:r>
      <w:r w:rsidRPr="00D608A2">
        <w:rPr>
          <w:rFonts w:asciiTheme="minorHAnsi" w:hAnsiTheme="minorHAnsi" w:cstheme="minorHAnsi"/>
        </w:rPr>
        <w:t>alteração</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1"/>
        </w:rPr>
        <w:t xml:space="preserve"> </w:t>
      </w:r>
      <w:r w:rsidRPr="00D608A2">
        <w:rPr>
          <w:rFonts w:asciiTheme="minorHAnsi" w:hAnsiTheme="minorHAnsi" w:cstheme="minorHAnsi"/>
        </w:rPr>
        <w:t>cláusulas</w:t>
      </w:r>
      <w:r w:rsidRPr="00D608A2">
        <w:rPr>
          <w:rFonts w:asciiTheme="minorHAnsi" w:hAnsiTheme="minorHAnsi" w:cstheme="minorHAnsi"/>
          <w:spacing w:val="1"/>
        </w:rPr>
        <w:t xml:space="preserve"> </w:t>
      </w:r>
      <w:r w:rsidRPr="00D608A2">
        <w:rPr>
          <w:rFonts w:asciiTheme="minorHAnsi" w:hAnsiTheme="minorHAnsi" w:cstheme="minorHAnsi"/>
        </w:rPr>
        <w:t>ou</w:t>
      </w:r>
      <w:r w:rsidRPr="00D608A2">
        <w:rPr>
          <w:rFonts w:asciiTheme="minorHAnsi" w:hAnsiTheme="minorHAnsi" w:cstheme="minorHAnsi"/>
          <w:spacing w:val="1"/>
        </w:rPr>
        <w:t xml:space="preserve"> </w:t>
      </w:r>
      <w:r w:rsidRPr="00D608A2">
        <w:rPr>
          <w:rFonts w:asciiTheme="minorHAnsi" w:hAnsiTheme="minorHAnsi" w:cstheme="minorHAnsi"/>
        </w:rPr>
        <w:t>condições</w:t>
      </w:r>
      <w:r w:rsidRPr="00D608A2">
        <w:rPr>
          <w:rFonts w:asciiTheme="minorHAnsi" w:hAnsiTheme="minorHAnsi" w:cstheme="minorHAnsi"/>
          <w:spacing w:val="1"/>
        </w:rPr>
        <w:t xml:space="preserve"> </w:t>
      </w:r>
      <w:r w:rsidRPr="00D608A2">
        <w:rPr>
          <w:rFonts w:asciiTheme="minorHAnsi" w:hAnsiTheme="minorHAnsi" w:cstheme="minorHAnsi"/>
        </w:rPr>
        <w:t>pactuadas.</w:t>
      </w:r>
    </w:p>
    <w:p w14:paraId="64EFADD7" w14:textId="753933DE" w:rsidR="00D608A2" w:rsidRPr="00D608A2" w:rsidRDefault="00D608A2" w:rsidP="00D608A2">
      <w:pPr>
        <w:pStyle w:val="PargrafodaLista"/>
        <w:widowControl w:val="0"/>
        <w:numPr>
          <w:ilvl w:val="1"/>
          <w:numId w:val="34"/>
        </w:numPr>
        <w:tabs>
          <w:tab w:val="left" w:pos="694"/>
        </w:tabs>
        <w:autoSpaceDE w:val="0"/>
        <w:autoSpaceDN w:val="0"/>
        <w:spacing w:after="0"/>
        <w:ind w:right="297"/>
        <w:contextualSpacing w:val="0"/>
        <w:jc w:val="both"/>
        <w:rPr>
          <w:rFonts w:asciiTheme="minorHAnsi" w:hAnsiTheme="minorHAnsi" w:cstheme="minorHAnsi"/>
        </w:rPr>
      </w:pPr>
      <w:r w:rsidRPr="00D608A2">
        <w:rPr>
          <w:rFonts w:asciiTheme="minorHAnsi" w:hAnsiTheme="minorHAnsi" w:cstheme="minorHAnsi"/>
        </w:rPr>
        <w:t>Executar os serviços obedecendo ao disposto no Contrato, no Edital e seus anexos e</w:t>
      </w:r>
      <w:r w:rsidRPr="00D608A2">
        <w:rPr>
          <w:rFonts w:asciiTheme="minorHAnsi" w:hAnsiTheme="minorHAnsi" w:cstheme="minorHAnsi"/>
          <w:spacing w:val="-59"/>
        </w:rPr>
        <w:t xml:space="preserve"> </w:t>
      </w:r>
      <w:r w:rsidRPr="00D608A2">
        <w:rPr>
          <w:rFonts w:asciiTheme="minorHAnsi" w:hAnsiTheme="minorHAnsi" w:cstheme="minorHAnsi"/>
        </w:rPr>
        <w:t>as</w:t>
      </w:r>
      <w:r w:rsidRPr="00D608A2">
        <w:rPr>
          <w:rFonts w:asciiTheme="minorHAnsi" w:hAnsiTheme="minorHAnsi" w:cstheme="minorHAnsi"/>
          <w:spacing w:val="-10"/>
        </w:rPr>
        <w:t xml:space="preserve"> </w:t>
      </w:r>
      <w:r w:rsidRPr="00D608A2">
        <w:rPr>
          <w:rFonts w:asciiTheme="minorHAnsi" w:hAnsiTheme="minorHAnsi" w:cstheme="minorHAnsi"/>
        </w:rPr>
        <w:t>instruções</w:t>
      </w:r>
      <w:r w:rsidRPr="00D608A2">
        <w:rPr>
          <w:rFonts w:asciiTheme="minorHAnsi" w:hAnsiTheme="minorHAnsi" w:cstheme="minorHAnsi"/>
          <w:spacing w:val="-10"/>
        </w:rPr>
        <w:t xml:space="preserve"> </w:t>
      </w:r>
      <w:r w:rsidRPr="00D608A2">
        <w:rPr>
          <w:rFonts w:asciiTheme="minorHAnsi" w:hAnsiTheme="minorHAnsi" w:cstheme="minorHAnsi"/>
        </w:rPr>
        <w:t>da</w:t>
      </w:r>
      <w:r w:rsidRPr="00D608A2">
        <w:rPr>
          <w:rFonts w:asciiTheme="minorHAnsi" w:hAnsiTheme="minorHAnsi" w:cstheme="minorHAnsi"/>
          <w:spacing w:val="-10"/>
        </w:rPr>
        <w:t xml:space="preserve"> </w:t>
      </w:r>
      <w:r w:rsidRPr="00D608A2">
        <w:rPr>
          <w:rFonts w:asciiTheme="minorHAnsi" w:hAnsiTheme="minorHAnsi" w:cstheme="minorHAnsi"/>
        </w:rPr>
        <w:t>CONTRATANTE,</w:t>
      </w:r>
      <w:r w:rsidRPr="00D608A2">
        <w:rPr>
          <w:rFonts w:asciiTheme="minorHAnsi" w:hAnsiTheme="minorHAnsi" w:cstheme="minorHAnsi"/>
          <w:spacing w:val="-10"/>
        </w:rPr>
        <w:t xml:space="preserve"> </w:t>
      </w:r>
      <w:r w:rsidRPr="00D608A2">
        <w:rPr>
          <w:rFonts w:asciiTheme="minorHAnsi" w:hAnsiTheme="minorHAnsi" w:cstheme="minorHAnsi"/>
        </w:rPr>
        <w:t>que</w:t>
      </w:r>
      <w:r w:rsidRPr="00D608A2">
        <w:rPr>
          <w:rFonts w:asciiTheme="minorHAnsi" w:hAnsiTheme="minorHAnsi" w:cstheme="minorHAnsi"/>
          <w:spacing w:val="-10"/>
        </w:rPr>
        <w:t xml:space="preserve"> </w:t>
      </w:r>
      <w:r w:rsidRPr="00D608A2">
        <w:rPr>
          <w:rFonts w:asciiTheme="minorHAnsi" w:hAnsiTheme="minorHAnsi" w:cstheme="minorHAnsi"/>
        </w:rPr>
        <w:t>deverão</w:t>
      </w:r>
      <w:r w:rsidRPr="00D608A2">
        <w:rPr>
          <w:rFonts w:asciiTheme="minorHAnsi" w:hAnsiTheme="minorHAnsi" w:cstheme="minorHAnsi"/>
          <w:spacing w:val="-10"/>
        </w:rPr>
        <w:t xml:space="preserve"> </w:t>
      </w:r>
      <w:r w:rsidRPr="00D608A2">
        <w:rPr>
          <w:rFonts w:asciiTheme="minorHAnsi" w:hAnsiTheme="minorHAnsi" w:cstheme="minorHAnsi"/>
        </w:rPr>
        <w:t>ser</w:t>
      </w:r>
      <w:r w:rsidRPr="00D608A2">
        <w:rPr>
          <w:rFonts w:asciiTheme="minorHAnsi" w:hAnsiTheme="minorHAnsi" w:cstheme="minorHAnsi"/>
          <w:spacing w:val="-10"/>
        </w:rPr>
        <w:t xml:space="preserve"> </w:t>
      </w:r>
      <w:r w:rsidRPr="00D608A2">
        <w:rPr>
          <w:rFonts w:asciiTheme="minorHAnsi" w:hAnsiTheme="minorHAnsi" w:cstheme="minorHAnsi"/>
        </w:rPr>
        <w:t>imediatamente</w:t>
      </w:r>
      <w:r w:rsidRPr="00D608A2">
        <w:rPr>
          <w:rFonts w:asciiTheme="minorHAnsi" w:hAnsiTheme="minorHAnsi" w:cstheme="minorHAnsi"/>
          <w:spacing w:val="-10"/>
        </w:rPr>
        <w:t xml:space="preserve"> </w:t>
      </w:r>
      <w:r w:rsidRPr="00D608A2">
        <w:rPr>
          <w:rFonts w:asciiTheme="minorHAnsi" w:hAnsiTheme="minorHAnsi" w:cstheme="minorHAnsi"/>
        </w:rPr>
        <w:t>acatadas.</w:t>
      </w:r>
      <w:r w:rsidRPr="00D608A2">
        <w:rPr>
          <w:rFonts w:asciiTheme="minorHAnsi" w:hAnsiTheme="minorHAnsi" w:cstheme="minorHAnsi"/>
          <w:spacing w:val="-10"/>
        </w:rPr>
        <w:t xml:space="preserve"> </w:t>
      </w:r>
      <w:r w:rsidRPr="00D608A2">
        <w:rPr>
          <w:rFonts w:asciiTheme="minorHAnsi" w:hAnsiTheme="minorHAnsi" w:cstheme="minorHAnsi"/>
        </w:rPr>
        <w:t>No</w:t>
      </w:r>
      <w:r w:rsidRPr="00D608A2">
        <w:rPr>
          <w:rFonts w:asciiTheme="minorHAnsi" w:hAnsiTheme="minorHAnsi" w:cstheme="minorHAnsi"/>
          <w:spacing w:val="-10"/>
        </w:rPr>
        <w:t xml:space="preserve"> </w:t>
      </w:r>
      <w:r w:rsidRPr="00D608A2">
        <w:rPr>
          <w:rFonts w:asciiTheme="minorHAnsi" w:hAnsiTheme="minorHAnsi" w:cstheme="minorHAnsi"/>
        </w:rPr>
        <w:t>caso</w:t>
      </w:r>
      <w:r w:rsidRPr="00D608A2">
        <w:rPr>
          <w:rFonts w:asciiTheme="minorHAnsi" w:hAnsiTheme="minorHAnsi" w:cstheme="minorHAnsi"/>
          <w:spacing w:val="-59"/>
        </w:rPr>
        <w:t xml:space="preserve"> </w:t>
      </w:r>
      <w:r w:rsidRPr="00D608A2">
        <w:rPr>
          <w:rFonts w:asciiTheme="minorHAnsi" w:hAnsiTheme="minorHAnsi" w:cstheme="minorHAnsi"/>
        </w:rPr>
        <w:t>de</w:t>
      </w:r>
      <w:r w:rsidRPr="00D608A2">
        <w:rPr>
          <w:rFonts w:asciiTheme="minorHAnsi" w:hAnsiTheme="minorHAnsi" w:cstheme="minorHAnsi"/>
          <w:spacing w:val="-8"/>
        </w:rPr>
        <w:t xml:space="preserve"> </w:t>
      </w:r>
      <w:r w:rsidRPr="00D608A2">
        <w:rPr>
          <w:rFonts w:asciiTheme="minorHAnsi" w:hAnsiTheme="minorHAnsi" w:cstheme="minorHAnsi"/>
        </w:rPr>
        <w:t>apontamento</w:t>
      </w:r>
      <w:r w:rsidRPr="00D608A2">
        <w:rPr>
          <w:rFonts w:asciiTheme="minorHAnsi" w:hAnsiTheme="minorHAnsi" w:cstheme="minorHAnsi"/>
          <w:spacing w:val="-8"/>
        </w:rPr>
        <w:t xml:space="preserve"> </w:t>
      </w:r>
      <w:r w:rsidRPr="00D608A2">
        <w:rPr>
          <w:rFonts w:asciiTheme="minorHAnsi" w:hAnsiTheme="minorHAnsi" w:cstheme="minorHAnsi"/>
        </w:rPr>
        <w:t>de</w:t>
      </w:r>
      <w:r w:rsidRPr="00D608A2">
        <w:rPr>
          <w:rFonts w:asciiTheme="minorHAnsi" w:hAnsiTheme="minorHAnsi" w:cstheme="minorHAnsi"/>
          <w:spacing w:val="-7"/>
        </w:rPr>
        <w:t xml:space="preserve"> </w:t>
      </w:r>
      <w:r w:rsidRPr="00D608A2">
        <w:rPr>
          <w:rFonts w:asciiTheme="minorHAnsi" w:hAnsiTheme="minorHAnsi" w:cstheme="minorHAnsi"/>
        </w:rPr>
        <w:t>falhas,</w:t>
      </w:r>
      <w:r w:rsidRPr="00D608A2">
        <w:rPr>
          <w:rFonts w:asciiTheme="minorHAnsi" w:hAnsiTheme="minorHAnsi" w:cstheme="minorHAnsi"/>
          <w:spacing w:val="-8"/>
        </w:rPr>
        <w:t xml:space="preserve"> </w:t>
      </w:r>
      <w:r w:rsidRPr="00D608A2">
        <w:rPr>
          <w:rFonts w:asciiTheme="minorHAnsi" w:hAnsiTheme="minorHAnsi" w:cstheme="minorHAnsi"/>
        </w:rPr>
        <w:t>a</w:t>
      </w:r>
      <w:r w:rsidRPr="00D608A2">
        <w:rPr>
          <w:rFonts w:asciiTheme="minorHAnsi" w:hAnsiTheme="minorHAnsi" w:cstheme="minorHAnsi"/>
          <w:spacing w:val="-7"/>
        </w:rPr>
        <w:t xml:space="preserve"> </w:t>
      </w:r>
      <w:r w:rsidRPr="00D608A2">
        <w:rPr>
          <w:rFonts w:asciiTheme="minorHAnsi" w:hAnsiTheme="minorHAnsi" w:cstheme="minorHAnsi"/>
        </w:rPr>
        <w:t>CONTRATADA</w:t>
      </w:r>
      <w:r w:rsidRPr="00D608A2">
        <w:rPr>
          <w:rFonts w:asciiTheme="minorHAnsi" w:hAnsiTheme="minorHAnsi" w:cstheme="minorHAnsi"/>
          <w:spacing w:val="-8"/>
        </w:rPr>
        <w:t xml:space="preserve"> </w:t>
      </w:r>
      <w:r w:rsidRPr="00D608A2">
        <w:rPr>
          <w:rFonts w:asciiTheme="minorHAnsi" w:hAnsiTheme="minorHAnsi" w:cstheme="minorHAnsi"/>
        </w:rPr>
        <w:t>deverá</w:t>
      </w:r>
      <w:r w:rsidRPr="00D608A2">
        <w:rPr>
          <w:rFonts w:asciiTheme="minorHAnsi" w:hAnsiTheme="minorHAnsi" w:cstheme="minorHAnsi"/>
          <w:spacing w:val="-7"/>
        </w:rPr>
        <w:t xml:space="preserve"> </w:t>
      </w:r>
      <w:r w:rsidRPr="00D608A2">
        <w:rPr>
          <w:rFonts w:asciiTheme="minorHAnsi" w:hAnsiTheme="minorHAnsi" w:cstheme="minorHAnsi"/>
        </w:rPr>
        <w:t>adotar</w:t>
      </w:r>
      <w:r w:rsidRPr="00D608A2">
        <w:rPr>
          <w:rFonts w:asciiTheme="minorHAnsi" w:hAnsiTheme="minorHAnsi" w:cstheme="minorHAnsi"/>
          <w:spacing w:val="-8"/>
        </w:rPr>
        <w:t xml:space="preserve"> </w:t>
      </w:r>
      <w:r w:rsidRPr="00D608A2">
        <w:rPr>
          <w:rFonts w:asciiTheme="minorHAnsi" w:hAnsiTheme="minorHAnsi" w:cstheme="minorHAnsi"/>
        </w:rPr>
        <w:t>prontamente</w:t>
      </w:r>
      <w:r w:rsidRPr="00D608A2">
        <w:rPr>
          <w:rFonts w:asciiTheme="minorHAnsi" w:hAnsiTheme="minorHAnsi" w:cstheme="minorHAnsi"/>
          <w:spacing w:val="-7"/>
        </w:rPr>
        <w:t xml:space="preserve"> </w:t>
      </w:r>
      <w:r w:rsidR="00CE6A69">
        <w:rPr>
          <w:rFonts w:asciiTheme="minorHAnsi" w:hAnsiTheme="minorHAnsi" w:cstheme="minorHAnsi"/>
        </w:rPr>
        <w:t>providências necessárias</w:t>
      </w:r>
      <w:r w:rsidRPr="00D608A2">
        <w:rPr>
          <w:rFonts w:asciiTheme="minorHAnsi" w:hAnsiTheme="minorHAnsi" w:cstheme="minorHAnsi"/>
          <w:spacing w:val="-1"/>
        </w:rPr>
        <w:t xml:space="preserve"> </w:t>
      </w:r>
      <w:r w:rsidRPr="00D608A2">
        <w:rPr>
          <w:rFonts w:asciiTheme="minorHAnsi" w:hAnsiTheme="minorHAnsi" w:cstheme="minorHAnsi"/>
        </w:rPr>
        <w:t>à</w:t>
      </w:r>
      <w:r w:rsidRPr="00D608A2">
        <w:rPr>
          <w:rFonts w:asciiTheme="minorHAnsi" w:hAnsiTheme="minorHAnsi" w:cstheme="minorHAnsi"/>
          <w:spacing w:val="-1"/>
        </w:rPr>
        <w:t xml:space="preserve"> </w:t>
      </w:r>
      <w:r w:rsidRPr="00D608A2">
        <w:rPr>
          <w:rFonts w:asciiTheme="minorHAnsi" w:hAnsiTheme="minorHAnsi" w:cstheme="minorHAnsi"/>
        </w:rPr>
        <w:t>correção,</w:t>
      </w:r>
      <w:r w:rsidRPr="00D608A2">
        <w:rPr>
          <w:rFonts w:asciiTheme="minorHAnsi" w:hAnsiTheme="minorHAnsi" w:cstheme="minorHAnsi"/>
          <w:spacing w:val="-1"/>
        </w:rPr>
        <w:t xml:space="preserve"> </w:t>
      </w:r>
      <w:r w:rsidRPr="00D608A2">
        <w:rPr>
          <w:rFonts w:asciiTheme="minorHAnsi" w:hAnsiTheme="minorHAnsi" w:cstheme="minorHAnsi"/>
        </w:rPr>
        <w:t>sem ônus</w:t>
      </w:r>
      <w:r w:rsidRPr="00D608A2">
        <w:rPr>
          <w:rFonts w:asciiTheme="minorHAnsi" w:hAnsiTheme="minorHAnsi" w:cstheme="minorHAnsi"/>
          <w:spacing w:val="-2"/>
        </w:rPr>
        <w:t xml:space="preserve"> </w:t>
      </w:r>
      <w:r w:rsidRPr="00D608A2">
        <w:rPr>
          <w:rFonts w:asciiTheme="minorHAnsi" w:hAnsiTheme="minorHAnsi" w:cstheme="minorHAnsi"/>
        </w:rPr>
        <w:t>para a</w:t>
      </w:r>
      <w:r w:rsidRPr="00D608A2">
        <w:rPr>
          <w:rFonts w:asciiTheme="minorHAnsi" w:hAnsiTheme="minorHAnsi" w:cstheme="minorHAnsi"/>
          <w:spacing w:val="-2"/>
        </w:rPr>
        <w:t xml:space="preserve"> </w:t>
      </w:r>
      <w:r w:rsidRPr="00D608A2">
        <w:rPr>
          <w:rFonts w:asciiTheme="minorHAnsi" w:hAnsiTheme="minorHAnsi" w:cstheme="minorHAnsi"/>
        </w:rPr>
        <w:t>CONTRATANTE.</w:t>
      </w:r>
    </w:p>
    <w:p w14:paraId="59ECEAA5" w14:textId="77777777" w:rsidR="00D608A2" w:rsidRPr="00D608A2" w:rsidRDefault="00D608A2" w:rsidP="00D608A2">
      <w:pPr>
        <w:pStyle w:val="PargrafodaLista"/>
        <w:widowControl w:val="0"/>
        <w:numPr>
          <w:ilvl w:val="1"/>
          <w:numId w:val="34"/>
        </w:numPr>
        <w:tabs>
          <w:tab w:val="left" w:pos="694"/>
        </w:tabs>
        <w:autoSpaceDE w:val="0"/>
        <w:autoSpaceDN w:val="0"/>
        <w:spacing w:after="0" w:line="240" w:lineRule="auto"/>
        <w:ind w:right="297"/>
        <w:contextualSpacing w:val="0"/>
        <w:jc w:val="both"/>
        <w:rPr>
          <w:rFonts w:asciiTheme="minorHAnsi" w:hAnsiTheme="minorHAnsi" w:cstheme="minorHAnsi"/>
        </w:rPr>
      </w:pPr>
      <w:r w:rsidRPr="00D608A2">
        <w:rPr>
          <w:rFonts w:asciiTheme="minorHAnsi" w:hAnsiTheme="minorHAnsi" w:cstheme="minorHAnsi"/>
        </w:rPr>
        <w:t>É obrigação do licitante tomar pleno conhecimento das disposições constantes no</w:t>
      </w:r>
      <w:r w:rsidRPr="00D608A2">
        <w:rPr>
          <w:rFonts w:asciiTheme="minorHAnsi" w:hAnsiTheme="minorHAnsi" w:cstheme="minorHAnsi"/>
          <w:spacing w:val="1"/>
        </w:rPr>
        <w:t xml:space="preserve"> </w:t>
      </w:r>
      <w:r w:rsidRPr="00D608A2">
        <w:rPr>
          <w:rFonts w:asciiTheme="minorHAnsi" w:hAnsiTheme="minorHAnsi" w:cstheme="minorHAnsi"/>
        </w:rPr>
        <w:t>Edital,</w:t>
      </w:r>
      <w:r w:rsidRPr="00D608A2">
        <w:rPr>
          <w:rFonts w:asciiTheme="minorHAnsi" w:hAnsiTheme="minorHAnsi" w:cstheme="minorHAnsi"/>
          <w:spacing w:val="-1"/>
        </w:rPr>
        <w:t xml:space="preserve"> </w:t>
      </w:r>
      <w:r w:rsidRPr="00D608A2">
        <w:rPr>
          <w:rFonts w:asciiTheme="minorHAnsi" w:hAnsiTheme="minorHAnsi" w:cstheme="minorHAnsi"/>
        </w:rPr>
        <w:t>no</w:t>
      </w:r>
      <w:r w:rsidRPr="00D608A2">
        <w:rPr>
          <w:rFonts w:asciiTheme="minorHAnsi" w:hAnsiTheme="minorHAnsi" w:cstheme="minorHAnsi"/>
          <w:spacing w:val="-1"/>
        </w:rPr>
        <w:t xml:space="preserve"> </w:t>
      </w:r>
      <w:r w:rsidRPr="00D608A2">
        <w:rPr>
          <w:rFonts w:asciiTheme="minorHAnsi" w:hAnsiTheme="minorHAnsi" w:cstheme="minorHAnsi"/>
        </w:rPr>
        <w:t>Termo de</w:t>
      </w:r>
      <w:r w:rsidRPr="00D608A2">
        <w:rPr>
          <w:rFonts w:asciiTheme="minorHAnsi" w:hAnsiTheme="minorHAnsi" w:cstheme="minorHAnsi"/>
          <w:spacing w:val="-2"/>
        </w:rPr>
        <w:t xml:space="preserve"> </w:t>
      </w:r>
      <w:r w:rsidRPr="00D608A2">
        <w:rPr>
          <w:rFonts w:asciiTheme="minorHAnsi" w:hAnsiTheme="minorHAnsi" w:cstheme="minorHAnsi"/>
        </w:rPr>
        <w:t>Referência e</w:t>
      </w:r>
      <w:r w:rsidRPr="00D608A2">
        <w:rPr>
          <w:rFonts w:asciiTheme="minorHAnsi" w:hAnsiTheme="minorHAnsi" w:cstheme="minorHAnsi"/>
          <w:spacing w:val="-1"/>
        </w:rPr>
        <w:t xml:space="preserve"> </w:t>
      </w:r>
      <w:r w:rsidRPr="00D608A2">
        <w:rPr>
          <w:rFonts w:asciiTheme="minorHAnsi" w:hAnsiTheme="minorHAnsi" w:cstheme="minorHAnsi"/>
        </w:rPr>
        <w:t>nos</w:t>
      </w:r>
      <w:r w:rsidRPr="00D608A2">
        <w:rPr>
          <w:rFonts w:asciiTheme="minorHAnsi" w:hAnsiTheme="minorHAnsi" w:cstheme="minorHAnsi"/>
          <w:spacing w:val="-1"/>
        </w:rPr>
        <w:t xml:space="preserve"> </w:t>
      </w:r>
      <w:r w:rsidRPr="00D608A2">
        <w:rPr>
          <w:rFonts w:asciiTheme="minorHAnsi" w:hAnsiTheme="minorHAnsi" w:cstheme="minorHAnsi"/>
        </w:rPr>
        <w:t>demais</w:t>
      </w:r>
      <w:r w:rsidRPr="00D608A2">
        <w:rPr>
          <w:rFonts w:asciiTheme="minorHAnsi" w:hAnsiTheme="minorHAnsi" w:cstheme="minorHAnsi"/>
          <w:spacing w:val="-2"/>
        </w:rPr>
        <w:t xml:space="preserve"> </w:t>
      </w:r>
      <w:r w:rsidRPr="00D608A2">
        <w:rPr>
          <w:rFonts w:asciiTheme="minorHAnsi" w:hAnsiTheme="minorHAnsi" w:cstheme="minorHAnsi"/>
        </w:rPr>
        <w:t>anexos.</w:t>
      </w:r>
    </w:p>
    <w:p w14:paraId="70F2981A" w14:textId="77777777" w:rsidR="00D608A2" w:rsidRPr="00D608A2" w:rsidRDefault="00D608A2" w:rsidP="00D608A2">
      <w:pPr>
        <w:pStyle w:val="PargrafodaLista"/>
        <w:widowControl w:val="0"/>
        <w:numPr>
          <w:ilvl w:val="1"/>
          <w:numId w:val="34"/>
        </w:numPr>
        <w:tabs>
          <w:tab w:val="left" w:pos="687"/>
        </w:tabs>
        <w:autoSpaceDE w:val="0"/>
        <w:autoSpaceDN w:val="0"/>
        <w:spacing w:after="0" w:line="240" w:lineRule="auto"/>
        <w:ind w:left="687" w:right="297" w:hanging="567"/>
        <w:contextualSpacing w:val="0"/>
        <w:jc w:val="both"/>
        <w:rPr>
          <w:rFonts w:asciiTheme="minorHAnsi" w:hAnsiTheme="minorHAnsi" w:cstheme="minorHAnsi"/>
        </w:rPr>
      </w:pPr>
      <w:r w:rsidRPr="00D608A2">
        <w:rPr>
          <w:rFonts w:asciiTheme="minorHAnsi" w:hAnsiTheme="minorHAnsi" w:cstheme="minorHAnsi"/>
        </w:rPr>
        <w:t>Sob nenhum pretexto a Administração aceitará alegações de desconhecimento ou</w:t>
      </w:r>
      <w:r w:rsidRPr="00D608A2">
        <w:rPr>
          <w:rFonts w:asciiTheme="minorHAnsi" w:hAnsiTheme="minorHAnsi" w:cstheme="minorHAnsi"/>
          <w:spacing w:val="1"/>
        </w:rPr>
        <w:t xml:space="preserve"> </w:t>
      </w:r>
      <w:r w:rsidRPr="00D608A2">
        <w:rPr>
          <w:rFonts w:asciiTheme="minorHAnsi" w:hAnsiTheme="minorHAnsi" w:cstheme="minorHAnsi"/>
        </w:rPr>
        <w:t>desinformação</w:t>
      </w:r>
      <w:r w:rsidRPr="00D608A2">
        <w:rPr>
          <w:rFonts w:asciiTheme="minorHAnsi" w:hAnsiTheme="minorHAnsi" w:cstheme="minorHAnsi"/>
          <w:spacing w:val="-1"/>
        </w:rPr>
        <w:t xml:space="preserve"> </w:t>
      </w:r>
      <w:r w:rsidRPr="00D608A2">
        <w:rPr>
          <w:rFonts w:asciiTheme="minorHAnsi" w:hAnsiTheme="minorHAnsi" w:cstheme="minorHAnsi"/>
        </w:rPr>
        <w:t>por</w:t>
      </w:r>
      <w:r w:rsidRPr="00D608A2">
        <w:rPr>
          <w:rFonts w:asciiTheme="minorHAnsi" w:hAnsiTheme="minorHAnsi" w:cstheme="minorHAnsi"/>
          <w:spacing w:val="-1"/>
        </w:rPr>
        <w:t xml:space="preserve"> </w:t>
      </w:r>
      <w:r w:rsidRPr="00D608A2">
        <w:rPr>
          <w:rFonts w:asciiTheme="minorHAnsi" w:hAnsiTheme="minorHAnsi" w:cstheme="minorHAnsi"/>
        </w:rPr>
        <w:t>parte</w:t>
      </w:r>
      <w:r w:rsidRPr="00D608A2">
        <w:rPr>
          <w:rFonts w:asciiTheme="minorHAnsi" w:hAnsiTheme="minorHAnsi" w:cstheme="minorHAnsi"/>
          <w:spacing w:val="-1"/>
        </w:rPr>
        <w:t xml:space="preserve"> </w:t>
      </w:r>
      <w:r w:rsidRPr="00D608A2">
        <w:rPr>
          <w:rFonts w:asciiTheme="minorHAnsi" w:hAnsiTheme="minorHAnsi" w:cstheme="minorHAnsi"/>
        </w:rPr>
        <w:t>do</w:t>
      </w:r>
      <w:r w:rsidRPr="00D608A2">
        <w:rPr>
          <w:rFonts w:asciiTheme="minorHAnsi" w:hAnsiTheme="minorHAnsi" w:cstheme="minorHAnsi"/>
          <w:spacing w:val="-1"/>
        </w:rPr>
        <w:t xml:space="preserve"> </w:t>
      </w:r>
      <w:r w:rsidRPr="00D608A2">
        <w:rPr>
          <w:rFonts w:asciiTheme="minorHAnsi" w:hAnsiTheme="minorHAnsi" w:cstheme="minorHAnsi"/>
        </w:rPr>
        <w:t>licitante.</w:t>
      </w:r>
    </w:p>
    <w:p w14:paraId="25C20752" w14:textId="77777777" w:rsidR="00D608A2" w:rsidRPr="00D608A2" w:rsidRDefault="00D608A2" w:rsidP="00D608A2">
      <w:pPr>
        <w:pStyle w:val="Corpodetexto"/>
        <w:jc w:val="left"/>
        <w:rPr>
          <w:rFonts w:asciiTheme="minorHAnsi" w:hAnsiTheme="minorHAnsi" w:cstheme="minorHAnsi"/>
        </w:rPr>
      </w:pPr>
    </w:p>
    <w:p w14:paraId="1F9FA198" w14:textId="77777777" w:rsidR="00D608A2" w:rsidRPr="00D608A2" w:rsidRDefault="00D608A2" w:rsidP="00D608A2">
      <w:pPr>
        <w:pStyle w:val="Corpodetexto"/>
        <w:spacing w:before="11"/>
        <w:jc w:val="left"/>
        <w:rPr>
          <w:rFonts w:asciiTheme="minorHAnsi" w:hAnsiTheme="minorHAnsi" w:cstheme="minorHAnsi"/>
          <w:sz w:val="19"/>
        </w:rPr>
      </w:pPr>
    </w:p>
    <w:p w14:paraId="4A06FEAA" w14:textId="77777777" w:rsidR="00D608A2" w:rsidRPr="00D608A2" w:rsidRDefault="00D608A2" w:rsidP="00D608A2">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80"/>
        </w:tabs>
        <w:suppressAutoHyphens w:val="0"/>
        <w:autoSpaceDE w:val="0"/>
        <w:autoSpaceDN w:val="0"/>
        <w:ind w:left="479"/>
        <w:jc w:val="left"/>
        <w:rPr>
          <w:rFonts w:asciiTheme="minorHAnsi" w:hAnsiTheme="minorHAnsi" w:cstheme="minorHAnsi"/>
        </w:rPr>
      </w:pPr>
      <w:r w:rsidRPr="00D608A2">
        <w:rPr>
          <w:rFonts w:asciiTheme="minorHAnsi" w:hAnsiTheme="minorHAnsi" w:cstheme="minorHAnsi"/>
        </w:rPr>
        <w:t>OBRIGAÇÕES</w:t>
      </w:r>
      <w:r w:rsidRPr="00D608A2">
        <w:rPr>
          <w:rFonts w:asciiTheme="minorHAnsi" w:hAnsiTheme="minorHAnsi" w:cstheme="minorHAnsi"/>
          <w:spacing w:val="-4"/>
        </w:rPr>
        <w:t xml:space="preserve"> </w:t>
      </w:r>
      <w:r w:rsidRPr="00D608A2">
        <w:rPr>
          <w:rFonts w:asciiTheme="minorHAnsi" w:hAnsiTheme="minorHAnsi" w:cstheme="minorHAnsi"/>
        </w:rPr>
        <w:t>DA</w:t>
      </w:r>
      <w:r w:rsidRPr="00D608A2">
        <w:rPr>
          <w:rFonts w:asciiTheme="minorHAnsi" w:hAnsiTheme="minorHAnsi" w:cstheme="minorHAnsi"/>
          <w:spacing w:val="-3"/>
        </w:rPr>
        <w:t xml:space="preserve"> </w:t>
      </w:r>
      <w:r w:rsidRPr="00D608A2">
        <w:rPr>
          <w:rFonts w:asciiTheme="minorHAnsi" w:hAnsiTheme="minorHAnsi" w:cstheme="minorHAnsi"/>
        </w:rPr>
        <w:t>CONTRATADA:</w:t>
      </w:r>
    </w:p>
    <w:p w14:paraId="09648D50" w14:textId="77777777" w:rsidR="00D608A2" w:rsidRPr="00D608A2" w:rsidRDefault="00D608A2" w:rsidP="00D608A2">
      <w:pPr>
        <w:pStyle w:val="Corpodetexto"/>
        <w:jc w:val="left"/>
        <w:rPr>
          <w:rFonts w:asciiTheme="minorHAnsi" w:hAnsiTheme="minorHAnsi" w:cstheme="minorHAnsi"/>
          <w:b/>
        </w:rPr>
      </w:pPr>
    </w:p>
    <w:p w14:paraId="718DE976"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7"/>
        <w:contextualSpacing w:val="0"/>
        <w:jc w:val="both"/>
        <w:rPr>
          <w:rFonts w:asciiTheme="minorHAnsi" w:hAnsiTheme="minorHAnsi" w:cstheme="minorHAnsi"/>
        </w:rPr>
      </w:pPr>
      <w:r w:rsidRPr="00D608A2">
        <w:rPr>
          <w:rFonts w:asciiTheme="minorHAnsi" w:hAnsiTheme="minorHAnsi" w:cstheme="minorHAnsi"/>
        </w:rPr>
        <w:t>Manter</w:t>
      </w:r>
      <w:r w:rsidRPr="00D608A2">
        <w:rPr>
          <w:rFonts w:asciiTheme="minorHAnsi" w:hAnsiTheme="minorHAnsi" w:cstheme="minorHAnsi"/>
          <w:spacing w:val="1"/>
        </w:rPr>
        <w:t xml:space="preserve"> </w:t>
      </w:r>
      <w:r w:rsidRPr="00D608A2">
        <w:rPr>
          <w:rFonts w:asciiTheme="minorHAnsi" w:hAnsiTheme="minorHAnsi" w:cstheme="minorHAnsi"/>
        </w:rPr>
        <w:t>durante</w:t>
      </w:r>
      <w:r w:rsidRPr="00D608A2">
        <w:rPr>
          <w:rFonts w:asciiTheme="minorHAnsi" w:hAnsiTheme="minorHAnsi" w:cstheme="minorHAnsi"/>
          <w:spacing w:val="1"/>
        </w:rPr>
        <w:t xml:space="preserve"> </w:t>
      </w:r>
      <w:r w:rsidRPr="00D608A2">
        <w:rPr>
          <w:rFonts w:asciiTheme="minorHAnsi" w:hAnsiTheme="minorHAnsi" w:cstheme="minorHAnsi"/>
        </w:rPr>
        <w:t>a</w:t>
      </w:r>
      <w:r w:rsidRPr="00D608A2">
        <w:rPr>
          <w:rFonts w:asciiTheme="minorHAnsi" w:hAnsiTheme="minorHAnsi" w:cstheme="minorHAnsi"/>
          <w:spacing w:val="1"/>
        </w:rPr>
        <w:t xml:space="preserve"> </w:t>
      </w:r>
      <w:r w:rsidRPr="00D608A2">
        <w:rPr>
          <w:rFonts w:asciiTheme="minorHAnsi" w:hAnsiTheme="minorHAnsi" w:cstheme="minorHAnsi"/>
        </w:rPr>
        <w:t>execução</w:t>
      </w:r>
      <w:r w:rsidRPr="00D608A2">
        <w:rPr>
          <w:rFonts w:asciiTheme="minorHAnsi" w:hAnsiTheme="minorHAnsi" w:cstheme="minorHAnsi"/>
          <w:spacing w:val="1"/>
        </w:rPr>
        <w:t xml:space="preserve"> </w:t>
      </w:r>
      <w:r w:rsidRPr="00D608A2">
        <w:rPr>
          <w:rFonts w:asciiTheme="minorHAnsi" w:hAnsiTheme="minorHAnsi" w:cstheme="minorHAnsi"/>
        </w:rPr>
        <w:t>do</w:t>
      </w:r>
      <w:r w:rsidRPr="00D608A2">
        <w:rPr>
          <w:rFonts w:asciiTheme="minorHAnsi" w:hAnsiTheme="minorHAnsi" w:cstheme="minorHAnsi"/>
          <w:spacing w:val="1"/>
        </w:rPr>
        <w:t xml:space="preserve"> </w:t>
      </w:r>
      <w:r w:rsidRPr="00D608A2">
        <w:rPr>
          <w:rFonts w:asciiTheme="minorHAnsi" w:hAnsiTheme="minorHAnsi" w:cstheme="minorHAnsi"/>
        </w:rPr>
        <w:t>Contrato,</w:t>
      </w:r>
      <w:r w:rsidRPr="00D608A2">
        <w:rPr>
          <w:rFonts w:asciiTheme="minorHAnsi" w:hAnsiTheme="minorHAnsi" w:cstheme="minorHAnsi"/>
          <w:spacing w:val="1"/>
        </w:rPr>
        <w:t xml:space="preserve"> </w:t>
      </w:r>
      <w:r w:rsidRPr="00D608A2">
        <w:rPr>
          <w:rFonts w:asciiTheme="minorHAnsi" w:hAnsiTheme="minorHAnsi" w:cstheme="minorHAnsi"/>
        </w:rPr>
        <w:t>todas</w:t>
      </w:r>
      <w:r w:rsidRPr="00D608A2">
        <w:rPr>
          <w:rFonts w:asciiTheme="minorHAnsi" w:hAnsiTheme="minorHAnsi" w:cstheme="minorHAnsi"/>
          <w:spacing w:val="1"/>
        </w:rPr>
        <w:t xml:space="preserve"> </w:t>
      </w:r>
      <w:r w:rsidRPr="00D608A2">
        <w:rPr>
          <w:rFonts w:asciiTheme="minorHAnsi" w:hAnsiTheme="minorHAnsi" w:cstheme="minorHAnsi"/>
        </w:rPr>
        <w:t>as</w:t>
      </w:r>
      <w:r w:rsidRPr="00D608A2">
        <w:rPr>
          <w:rFonts w:asciiTheme="minorHAnsi" w:hAnsiTheme="minorHAnsi" w:cstheme="minorHAnsi"/>
          <w:spacing w:val="1"/>
        </w:rPr>
        <w:t xml:space="preserve"> </w:t>
      </w:r>
      <w:r w:rsidRPr="00D608A2">
        <w:rPr>
          <w:rFonts w:asciiTheme="minorHAnsi" w:hAnsiTheme="minorHAnsi" w:cstheme="minorHAnsi"/>
        </w:rPr>
        <w:t>condições</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1"/>
        </w:rPr>
        <w:t xml:space="preserve"> </w:t>
      </w:r>
      <w:r w:rsidRPr="00D608A2">
        <w:rPr>
          <w:rFonts w:asciiTheme="minorHAnsi" w:hAnsiTheme="minorHAnsi" w:cstheme="minorHAnsi"/>
        </w:rPr>
        <w:t>habilitação</w:t>
      </w:r>
      <w:r w:rsidRPr="00D608A2">
        <w:rPr>
          <w:rFonts w:asciiTheme="minorHAnsi" w:hAnsiTheme="minorHAnsi" w:cstheme="minorHAnsi"/>
          <w:spacing w:val="1"/>
        </w:rPr>
        <w:t xml:space="preserve"> </w:t>
      </w:r>
      <w:r w:rsidRPr="00D608A2">
        <w:rPr>
          <w:rFonts w:asciiTheme="minorHAnsi" w:hAnsiTheme="minorHAnsi" w:cstheme="minorHAnsi"/>
        </w:rPr>
        <w:t>e</w:t>
      </w:r>
      <w:r w:rsidRPr="00D608A2">
        <w:rPr>
          <w:rFonts w:asciiTheme="minorHAnsi" w:hAnsiTheme="minorHAnsi" w:cstheme="minorHAnsi"/>
          <w:spacing w:val="1"/>
        </w:rPr>
        <w:t xml:space="preserve"> </w:t>
      </w:r>
      <w:r w:rsidRPr="00D608A2">
        <w:rPr>
          <w:rFonts w:asciiTheme="minorHAnsi" w:hAnsiTheme="minorHAnsi" w:cstheme="minorHAnsi"/>
        </w:rPr>
        <w:t>qualificação</w:t>
      </w:r>
      <w:r w:rsidRPr="00D608A2">
        <w:rPr>
          <w:rFonts w:asciiTheme="minorHAnsi" w:hAnsiTheme="minorHAnsi" w:cstheme="minorHAnsi"/>
          <w:spacing w:val="-2"/>
        </w:rPr>
        <w:t xml:space="preserve"> </w:t>
      </w:r>
      <w:r w:rsidRPr="00D608A2">
        <w:rPr>
          <w:rFonts w:asciiTheme="minorHAnsi" w:hAnsiTheme="minorHAnsi" w:cstheme="minorHAnsi"/>
        </w:rPr>
        <w:t>exigidas</w:t>
      </w:r>
      <w:r w:rsidRPr="00D608A2">
        <w:rPr>
          <w:rFonts w:asciiTheme="minorHAnsi" w:hAnsiTheme="minorHAnsi" w:cstheme="minorHAnsi"/>
          <w:spacing w:val="-1"/>
        </w:rPr>
        <w:t xml:space="preserve"> </w:t>
      </w:r>
      <w:r w:rsidRPr="00D608A2">
        <w:rPr>
          <w:rFonts w:asciiTheme="minorHAnsi" w:hAnsiTheme="minorHAnsi" w:cstheme="minorHAnsi"/>
        </w:rPr>
        <w:t>na</w:t>
      </w:r>
      <w:r w:rsidRPr="00D608A2">
        <w:rPr>
          <w:rFonts w:asciiTheme="minorHAnsi" w:hAnsiTheme="minorHAnsi" w:cstheme="minorHAnsi"/>
          <w:spacing w:val="-1"/>
        </w:rPr>
        <w:t xml:space="preserve"> </w:t>
      </w:r>
      <w:r w:rsidRPr="00D608A2">
        <w:rPr>
          <w:rFonts w:asciiTheme="minorHAnsi" w:hAnsiTheme="minorHAnsi" w:cstheme="minorHAnsi"/>
        </w:rPr>
        <w:t>licitação.</w:t>
      </w:r>
    </w:p>
    <w:p w14:paraId="6C4244EE"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7"/>
        <w:contextualSpacing w:val="0"/>
        <w:jc w:val="both"/>
        <w:rPr>
          <w:rFonts w:asciiTheme="minorHAnsi" w:hAnsiTheme="minorHAnsi" w:cstheme="minorHAnsi"/>
        </w:rPr>
      </w:pPr>
      <w:r w:rsidRPr="00D608A2">
        <w:rPr>
          <w:rFonts w:asciiTheme="minorHAnsi" w:hAnsiTheme="minorHAnsi" w:cstheme="minorHAnsi"/>
        </w:rPr>
        <w:t>Entregar documentação comprobatória da Contratação e habilitação do Contratado</w:t>
      </w:r>
      <w:r w:rsidRPr="00D608A2">
        <w:rPr>
          <w:rFonts w:asciiTheme="minorHAnsi" w:hAnsiTheme="minorHAnsi" w:cstheme="minorHAnsi"/>
          <w:spacing w:val="1"/>
        </w:rPr>
        <w:t xml:space="preserve"> </w:t>
      </w:r>
      <w:r w:rsidRPr="00D608A2">
        <w:rPr>
          <w:rFonts w:asciiTheme="minorHAnsi" w:hAnsiTheme="minorHAnsi" w:cstheme="minorHAnsi"/>
        </w:rPr>
        <w:t>e/ou do profissional responsável indicado pela empresa, sempre que solicitado pela</w:t>
      </w:r>
      <w:r w:rsidRPr="00D608A2">
        <w:rPr>
          <w:rFonts w:asciiTheme="minorHAnsi" w:hAnsiTheme="minorHAnsi" w:cstheme="minorHAnsi"/>
          <w:spacing w:val="1"/>
        </w:rPr>
        <w:t xml:space="preserve"> </w:t>
      </w:r>
      <w:r w:rsidRPr="00D608A2">
        <w:rPr>
          <w:rFonts w:asciiTheme="minorHAnsi" w:hAnsiTheme="minorHAnsi" w:cstheme="minorHAnsi"/>
        </w:rPr>
        <w:t>Contratante,</w:t>
      </w:r>
      <w:r w:rsidRPr="00D608A2">
        <w:rPr>
          <w:rFonts w:asciiTheme="minorHAnsi" w:hAnsiTheme="minorHAnsi" w:cstheme="minorHAnsi"/>
          <w:spacing w:val="-2"/>
        </w:rPr>
        <w:t xml:space="preserve"> </w:t>
      </w:r>
      <w:r w:rsidRPr="00D608A2">
        <w:rPr>
          <w:rFonts w:asciiTheme="minorHAnsi" w:hAnsiTheme="minorHAnsi" w:cstheme="minorHAnsi"/>
        </w:rPr>
        <w:t>no decorrer</w:t>
      </w:r>
      <w:r w:rsidRPr="00D608A2">
        <w:rPr>
          <w:rFonts w:asciiTheme="minorHAnsi" w:hAnsiTheme="minorHAnsi" w:cstheme="minorHAnsi"/>
          <w:spacing w:val="-1"/>
        </w:rPr>
        <w:t xml:space="preserve"> </w:t>
      </w:r>
      <w:r w:rsidRPr="00D608A2">
        <w:rPr>
          <w:rFonts w:asciiTheme="minorHAnsi" w:hAnsiTheme="minorHAnsi" w:cstheme="minorHAnsi"/>
        </w:rPr>
        <w:t>da</w:t>
      </w:r>
      <w:r w:rsidRPr="00D608A2">
        <w:rPr>
          <w:rFonts w:asciiTheme="minorHAnsi" w:hAnsiTheme="minorHAnsi" w:cstheme="minorHAnsi"/>
          <w:spacing w:val="-1"/>
        </w:rPr>
        <w:t xml:space="preserve"> </w:t>
      </w:r>
      <w:r w:rsidRPr="00D608A2">
        <w:rPr>
          <w:rFonts w:asciiTheme="minorHAnsi" w:hAnsiTheme="minorHAnsi" w:cstheme="minorHAnsi"/>
        </w:rPr>
        <w:t>vigência</w:t>
      </w:r>
      <w:r w:rsidRPr="00D608A2">
        <w:rPr>
          <w:rFonts w:asciiTheme="minorHAnsi" w:hAnsiTheme="minorHAnsi" w:cstheme="minorHAnsi"/>
          <w:spacing w:val="-1"/>
        </w:rPr>
        <w:t xml:space="preserve"> </w:t>
      </w:r>
      <w:r w:rsidRPr="00D608A2">
        <w:rPr>
          <w:rFonts w:asciiTheme="minorHAnsi" w:hAnsiTheme="minorHAnsi" w:cstheme="minorHAnsi"/>
        </w:rPr>
        <w:t>da</w:t>
      </w:r>
      <w:r w:rsidRPr="00D608A2">
        <w:rPr>
          <w:rFonts w:asciiTheme="minorHAnsi" w:hAnsiTheme="minorHAnsi" w:cstheme="minorHAnsi"/>
          <w:spacing w:val="-1"/>
        </w:rPr>
        <w:t xml:space="preserve"> </w:t>
      </w:r>
      <w:r w:rsidRPr="00D608A2">
        <w:rPr>
          <w:rFonts w:asciiTheme="minorHAnsi" w:hAnsiTheme="minorHAnsi" w:cstheme="minorHAnsi"/>
        </w:rPr>
        <w:t>OS.</w:t>
      </w:r>
    </w:p>
    <w:p w14:paraId="455B6269"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Manter o mais completo sigilo das informações constantes dos relatórios bem como</w:t>
      </w:r>
      <w:r w:rsidRPr="00D608A2">
        <w:rPr>
          <w:rFonts w:asciiTheme="minorHAnsi" w:hAnsiTheme="minorHAnsi" w:cstheme="minorHAnsi"/>
          <w:spacing w:val="1"/>
        </w:rPr>
        <w:t xml:space="preserve"> </w:t>
      </w:r>
      <w:r w:rsidRPr="00D608A2">
        <w:rPr>
          <w:rFonts w:asciiTheme="minorHAnsi" w:hAnsiTheme="minorHAnsi" w:cstheme="minorHAnsi"/>
        </w:rPr>
        <w:t>das demais informações das quais tiver acesso em razão do Contrato que vier a ser</w:t>
      </w:r>
      <w:r w:rsidRPr="00D608A2">
        <w:rPr>
          <w:rFonts w:asciiTheme="minorHAnsi" w:hAnsiTheme="minorHAnsi" w:cstheme="minorHAnsi"/>
          <w:spacing w:val="1"/>
        </w:rPr>
        <w:t xml:space="preserve"> </w:t>
      </w:r>
      <w:r w:rsidRPr="00D608A2">
        <w:rPr>
          <w:rFonts w:asciiTheme="minorHAnsi" w:hAnsiTheme="minorHAnsi" w:cstheme="minorHAnsi"/>
        </w:rPr>
        <w:t>assinado.</w:t>
      </w:r>
    </w:p>
    <w:p w14:paraId="5DDB2B09"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Prestar todos os esclarecimentos que forem solicitados pela CONTRATANTE, cujas</w:t>
      </w:r>
      <w:r w:rsidRPr="00D608A2">
        <w:rPr>
          <w:rFonts w:asciiTheme="minorHAnsi" w:hAnsiTheme="minorHAnsi" w:cstheme="minorHAnsi"/>
          <w:spacing w:val="1"/>
        </w:rPr>
        <w:t xml:space="preserve"> </w:t>
      </w:r>
      <w:r w:rsidRPr="00D608A2">
        <w:rPr>
          <w:rFonts w:asciiTheme="minorHAnsi" w:hAnsiTheme="minorHAnsi" w:cstheme="minorHAnsi"/>
        </w:rPr>
        <w:t>reclamações</w:t>
      </w:r>
      <w:r w:rsidRPr="00D608A2">
        <w:rPr>
          <w:rFonts w:asciiTheme="minorHAnsi" w:hAnsiTheme="minorHAnsi" w:cstheme="minorHAnsi"/>
          <w:spacing w:val="-1"/>
        </w:rPr>
        <w:t xml:space="preserve"> </w:t>
      </w:r>
      <w:r w:rsidRPr="00D608A2">
        <w:rPr>
          <w:rFonts w:asciiTheme="minorHAnsi" w:hAnsiTheme="minorHAnsi" w:cstheme="minorHAnsi"/>
        </w:rPr>
        <w:t>se obriga prontamente atender.</w:t>
      </w:r>
    </w:p>
    <w:p w14:paraId="6BF95E23" w14:textId="05069F51"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5"/>
        <w:contextualSpacing w:val="0"/>
        <w:jc w:val="both"/>
        <w:rPr>
          <w:rFonts w:asciiTheme="minorHAnsi" w:hAnsiTheme="minorHAnsi" w:cstheme="minorHAnsi"/>
        </w:rPr>
      </w:pPr>
      <w:r w:rsidRPr="00D608A2">
        <w:rPr>
          <w:rFonts w:asciiTheme="minorHAnsi" w:hAnsiTheme="minorHAnsi" w:cstheme="minorHAnsi"/>
        </w:rPr>
        <w:t>Será</w:t>
      </w:r>
      <w:r w:rsidRPr="00D608A2">
        <w:rPr>
          <w:rFonts w:asciiTheme="minorHAnsi" w:hAnsiTheme="minorHAnsi" w:cstheme="minorHAnsi"/>
          <w:spacing w:val="-10"/>
        </w:rPr>
        <w:t xml:space="preserve"> </w:t>
      </w:r>
      <w:r w:rsidRPr="00D608A2">
        <w:rPr>
          <w:rFonts w:asciiTheme="minorHAnsi" w:hAnsiTheme="minorHAnsi" w:cstheme="minorHAnsi"/>
        </w:rPr>
        <w:t>de</w:t>
      </w:r>
      <w:r w:rsidRPr="00D608A2">
        <w:rPr>
          <w:rFonts w:asciiTheme="minorHAnsi" w:hAnsiTheme="minorHAnsi" w:cstheme="minorHAnsi"/>
          <w:spacing w:val="-10"/>
        </w:rPr>
        <w:t xml:space="preserve"> </w:t>
      </w:r>
      <w:r w:rsidRPr="00D608A2">
        <w:rPr>
          <w:rFonts w:asciiTheme="minorHAnsi" w:hAnsiTheme="minorHAnsi" w:cstheme="minorHAnsi"/>
        </w:rPr>
        <w:t>exclusiva</w:t>
      </w:r>
      <w:r w:rsidRPr="00D608A2">
        <w:rPr>
          <w:rFonts w:asciiTheme="minorHAnsi" w:hAnsiTheme="minorHAnsi" w:cstheme="minorHAnsi"/>
          <w:spacing w:val="-9"/>
        </w:rPr>
        <w:t xml:space="preserve"> </w:t>
      </w:r>
      <w:r w:rsidRPr="00D608A2">
        <w:rPr>
          <w:rFonts w:asciiTheme="minorHAnsi" w:hAnsiTheme="minorHAnsi" w:cstheme="minorHAnsi"/>
        </w:rPr>
        <w:t>responsabilidade</w:t>
      </w:r>
      <w:r w:rsidRPr="00D608A2">
        <w:rPr>
          <w:rFonts w:asciiTheme="minorHAnsi" w:hAnsiTheme="minorHAnsi" w:cstheme="minorHAnsi"/>
          <w:spacing w:val="-10"/>
        </w:rPr>
        <w:t xml:space="preserve"> </w:t>
      </w:r>
      <w:r w:rsidRPr="00D608A2">
        <w:rPr>
          <w:rFonts w:asciiTheme="minorHAnsi" w:hAnsiTheme="minorHAnsi" w:cstheme="minorHAnsi"/>
        </w:rPr>
        <w:t>da</w:t>
      </w:r>
      <w:r w:rsidRPr="00D608A2">
        <w:rPr>
          <w:rFonts w:asciiTheme="minorHAnsi" w:hAnsiTheme="minorHAnsi" w:cstheme="minorHAnsi"/>
          <w:spacing w:val="-9"/>
        </w:rPr>
        <w:t xml:space="preserve"> </w:t>
      </w:r>
      <w:r w:rsidRPr="00D608A2">
        <w:rPr>
          <w:rFonts w:asciiTheme="minorHAnsi" w:hAnsiTheme="minorHAnsi" w:cstheme="minorHAnsi"/>
        </w:rPr>
        <w:t>Contratada</w:t>
      </w:r>
      <w:r w:rsidRPr="00D608A2">
        <w:rPr>
          <w:rFonts w:asciiTheme="minorHAnsi" w:hAnsiTheme="minorHAnsi" w:cstheme="minorHAnsi"/>
          <w:spacing w:val="-10"/>
        </w:rPr>
        <w:t xml:space="preserve"> </w:t>
      </w:r>
      <w:r w:rsidRPr="00D608A2">
        <w:rPr>
          <w:rFonts w:asciiTheme="minorHAnsi" w:hAnsiTheme="minorHAnsi" w:cstheme="minorHAnsi"/>
        </w:rPr>
        <w:t>tudo</w:t>
      </w:r>
      <w:r w:rsidRPr="00D608A2">
        <w:rPr>
          <w:rFonts w:asciiTheme="minorHAnsi" w:hAnsiTheme="minorHAnsi" w:cstheme="minorHAnsi"/>
          <w:spacing w:val="-9"/>
        </w:rPr>
        <w:t xml:space="preserve"> </w:t>
      </w:r>
      <w:r w:rsidRPr="00D608A2">
        <w:rPr>
          <w:rFonts w:asciiTheme="minorHAnsi" w:hAnsiTheme="minorHAnsi" w:cstheme="minorHAnsi"/>
        </w:rPr>
        <w:t>quanto</w:t>
      </w:r>
      <w:r w:rsidRPr="00D608A2">
        <w:rPr>
          <w:rFonts w:asciiTheme="minorHAnsi" w:hAnsiTheme="minorHAnsi" w:cstheme="minorHAnsi"/>
          <w:spacing w:val="-10"/>
        </w:rPr>
        <w:t xml:space="preserve"> </w:t>
      </w:r>
      <w:r w:rsidRPr="00D608A2">
        <w:rPr>
          <w:rFonts w:asciiTheme="minorHAnsi" w:hAnsiTheme="minorHAnsi" w:cstheme="minorHAnsi"/>
        </w:rPr>
        <w:t>concorrerem</w:t>
      </w:r>
      <w:r w:rsidRPr="00D608A2">
        <w:rPr>
          <w:rFonts w:asciiTheme="minorHAnsi" w:hAnsiTheme="minorHAnsi" w:cstheme="minorHAnsi"/>
          <w:spacing w:val="-9"/>
        </w:rPr>
        <w:t xml:space="preserve"> </w:t>
      </w:r>
      <w:r w:rsidRPr="00D608A2">
        <w:rPr>
          <w:rFonts w:asciiTheme="minorHAnsi" w:hAnsiTheme="minorHAnsi" w:cstheme="minorHAnsi"/>
        </w:rPr>
        <w:t>à</w:t>
      </w:r>
      <w:r>
        <w:rPr>
          <w:rFonts w:asciiTheme="minorHAnsi" w:hAnsiTheme="minorHAnsi" w:cstheme="minorHAnsi"/>
        </w:rPr>
        <w:t xml:space="preserve"> perfeita </w:t>
      </w:r>
      <w:r w:rsidRPr="00D608A2">
        <w:rPr>
          <w:rFonts w:asciiTheme="minorHAnsi" w:hAnsiTheme="minorHAnsi" w:cstheme="minorHAnsi"/>
          <w:spacing w:val="-59"/>
        </w:rPr>
        <w:t xml:space="preserve"> </w:t>
      </w:r>
      <w:r>
        <w:rPr>
          <w:rFonts w:asciiTheme="minorHAnsi" w:hAnsiTheme="minorHAnsi" w:cstheme="minorHAnsi"/>
          <w:spacing w:val="-59"/>
        </w:rPr>
        <w:t xml:space="preserve">                      </w:t>
      </w:r>
      <w:r w:rsidRPr="00D608A2">
        <w:rPr>
          <w:rFonts w:asciiTheme="minorHAnsi" w:hAnsiTheme="minorHAnsi" w:cstheme="minorHAnsi"/>
        </w:rPr>
        <w:t>execução</w:t>
      </w:r>
      <w:r w:rsidRPr="00D608A2">
        <w:rPr>
          <w:rFonts w:asciiTheme="minorHAnsi" w:hAnsiTheme="minorHAnsi" w:cstheme="minorHAnsi"/>
          <w:spacing w:val="-7"/>
        </w:rPr>
        <w:t xml:space="preserve"> </w:t>
      </w:r>
      <w:r w:rsidRPr="00D608A2">
        <w:rPr>
          <w:rFonts w:asciiTheme="minorHAnsi" w:hAnsiTheme="minorHAnsi" w:cstheme="minorHAnsi"/>
        </w:rPr>
        <w:t>do</w:t>
      </w:r>
      <w:r w:rsidRPr="00D608A2">
        <w:rPr>
          <w:rFonts w:asciiTheme="minorHAnsi" w:hAnsiTheme="minorHAnsi" w:cstheme="minorHAnsi"/>
          <w:spacing w:val="-7"/>
        </w:rPr>
        <w:t xml:space="preserve"> </w:t>
      </w:r>
      <w:r w:rsidRPr="00D608A2">
        <w:rPr>
          <w:rFonts w:asciiTheme="minorHAnsi" w:hAnsiTheme="minorHAnsi" w:cstheme="minorHAnsi"/>
        </w:rPr>
        <w:t>Contrato</w:t>
      </w:r>
      <w:r w:rsidRPr="00D608A2">
        <w:rPr>
          <w:rFonts w:asciiTheme="minorHAnsi" w:hAnsiTheme="minorHAnsi" w:cstheme="minorHAnsi"/>
          <w:spacing w:val="-6"/>
        </w:rPr>
        <w:t xml:space="preserve"> </w:t>
      </w:r>
      <w:r w:rsidRPr="00D608A2">
        <w:rPr>
          <w:rFonts w:asciiTheme="minorHAnsi" w:hAnsiTheme="minorHAnsi" w:cstheme="minorHAnsi"/>
        </w:rPr>
        <w:t>tais</w:t>
      </w:r>
      <w:r w:rsidRPr="00D608A2">
        <w:rPr>
          <w:rFonts w:asciiTheme="minorHAnsi" w:hAnsiTheme="minorHAnsi" w:cstheme="minorHAnsi"/>
          <w:spacing w:val="-7"/>
        </w:rPr>
        <w:t xml:space="preserve"> </w:t>
      </w:r>
      <w:r w:rsidRPr="00D608A2">
        <w:rPr>
          <w:rFonts w:asciiTheme="minorHAnsi" w:hAnsiTheme="minorHAnsi" w:cstheme="minorHAnsi"/>
        </w:rPr>
        <w:t>como:</w:t>
      </w:r>
      <w:r w:rsidRPr="00D608A2">
        <w:rPr>
          <w:rFonts w:asciiTheme="minorHAnsi" w:hAnsiTheme="minorHAnsi" w:cstheme="minorHAnsi"/>
          <w:spacing w:val="-7"/>
        </w:rPr>
        <w:t xml:space="preserve"> </w:t>
      </w:r>
      <w:r w:rsidRPr="00D608A2">
        <w:rPr>
          <w:rFonts w:asciiTheme="minorHAnsi" w:hAnsiTheme="minorHAnsi" w:cstheme="minorHAnsi"/>
        </w:rPr>
        <w:t>fornecimento</w:t>
      </w:r>
      <w:r w:rsidRPr="00D608A2">
        <w:rPr>
          <w:rFonts w:asciiTheme="minorHAnsi" w:hAnsiTheme="minorHAnsi" w:cstheme="minorHAnsi"/>
          <w:spacing w:val="-6"/>
        </w:rPr>
        <w:t xml:space="preserve"> </w:t>
      </w:r>
      <w:r w:rsidRPr="00D608A2">
        <w:rPr>
          <w:rFonts w:asciiTheme="minorHAnsi" w:hAnsiTheme="minorHAnsi" w:cstheme="minorHAnsi"/>
        </w:rPr>
        <w:t>de</w:t>
      </w:r>
      <w:r w:rsidRPr="00D608A2">
        <w:rPr>
          <w:rFonts w:asciiTheme="minorHAnsi" w:hAnsiTheme="minorHAnsi" w:cstheme="minorHAnsi"/>
          <w:spacing w:val="-7"/>
        </w:rPr>
        <w:t xml:space="preserve"> </w:t>
      </w:r>
      <w:r w:rsidRPr="00D608A2">
        <w:rPr>
          <w:rFonts w:asciiTheme="minorHAnsi" w:hAnsiTheme="minorHAnsi" w:cstheme="minorHAnsi"/>
        </w:rPr>
        <w:t>materiais</w:t>
      </w:r>
      <w:r w:rsidRPr="00D608A2">
        <w:rPr>
          <w:rFonts w:asciiTheme="minorHAnsi" w:hAnsiTheme="minorHAnsi" w:cstheme="minorHAnsi"/>
          <w:spacing w:val="-6"/>
        </w:rPr>
        <w:t xml:space="preserve"> </w:t>
      </w:r>
      <w:r w:rsidRPr="00D608A2">
        <w:rPr>
          <w:rFonts w:asciiTheme="minorHAnsi" w:hAnsiTheme="minorHAnsi" w:cstheme="minorHAnsi"/>
        </w:rPr>
        <w:t>e</w:t>
      </w:r>
      <w:r w:rsidRPr="00D608A2">
        <w:rPr>
          <w:rFonts w:asciiTheme="minorHAnsi" w:hAnsiTheme="minorHAnsi" w:cstheme="minorHAnsi"/>
          <w:spacing w:val="-7"/>
        </w:rPr>
        <w:t xml:space="preserve"> </w:t>
      </w:r>
      <w:r w:rsidRPr="00D608A2">
        <w:rPr>
          <w:rFonts w:asciiTheme="minorHAnsi" w:hAnsiTheme="minorHAnsi" w:cstheme="minorHAnsi"/>
        </w:rPr>
        <w:t>acessórios,</w:t>
      </w:r>
      <w:r w:rsidRPr="00D608A2">
        <w:rPr>
          <w:rFonts w:asciiTheme="minorHAnsi" w:hAnsiTheme="minorHAnsi" w:cstheme="minorHAnsi"/>
          <w:spacing w:val="-7"/>
        </w:rPr>
        <w:t xml:space="preserve"> </w:t>
      </w:r>
      <w:r w:rsidRPr="00D608A2">
        <w:rPr>
          <w:rFonts w:asciiTheme="minorHAnsi" w:hAnsiTheme="minorHAnsi" w:cstheme="minorHAnsi"/>
        </w:rPr>
        <w:t>ferramenta</w:t>
      </w:r>
      <w:r>
        <w:rPr>
          <w:rFonts w:asciiTheme="minorHAnsi" w:hAnsiTheme="minorHAnsi" w:cstheme="minorHAnsi"/>
        </w:rPr>
        <w:t xml:space="preserve">  </w:t>
      </w:r>
      <w:r w:rsidRPr="00D608A2">
        <w:rPr>
          <w:rFonts w:asciiTheme="minorHAnsi" w:hAnsiTheme="minorHAnsi" w:cstheme="minorHAnsi"/>
        </w:rPr>
        <w:t>s</w:t>
      </w:r>
      <w:r w:rsidRPr="00D608A2">
        <w:rPr>
          <w:rFonts w:asciiTheme="minorHAnsi" w:hAnsiTheme="minorHAnsi" w:cstheme="minorHAnsi"/>
          <w:spacing w:val="-58"/>
        </w:rPr>
        <w:t xml:space="preserve"> </w:t>
      </w:r>
      <w:r w:rsidRPr="00D608A2">
        <w:rPr>
          <w:rFonts w:asciiTheme="minorHAnsi" w:hAnsiTheme="minorHAnsi" w:cstheme="minorHAnsi"/>
        </w:rPr>
        <w:t>e</w:t>
      </w:r>
      <w:r w:rsidRPr="00D608A2">
        <w:rPr>
          <w:rFonts w:asciiTheme="minorHAnsi" w:hAnsiTheme="minorHAnsi" w:cstheme="minorHAnsi"/>
          <w:spacing w:val="-11"/>
        </w:rPr>
        <w:t xml:space="preserve"> </w:t>
      </w:r>
      <w:r w:rsidRPr="00D608A2">
        <w:rPr>
          <w:rFonts w:asciiTheme="minorHAnsi" w:hAnsiTheme="minorHAnsi" w:cstheme="minorHAnsi"/>
        </w:rPr>
        <w:t>equipamentos</w:t>
      </w:r>
      <w:r w:rsidRPr="00D608A2">
        <w:rPr>
          <w:rFonts w:asciiTheme="minorHAnsi" w:hAnsiTheme="minorHAnsi" w:cstheme="minorHAnsi"/>
          <w:spacing w:val="-11"/>
        </w:rPr>
        <w:t xml:space="preserve"> </w:t>
      </w:r>
      <w:r w:rsidRPr="00D608A2">
        <w:rPr>
          <w:rFonts w:asciiTheme="minorHAnsi" w:hAnsiTheme="minorHAnsi" w:cstheme="minorHAnsi"/>
        </w:rPr>
        <w:t>de</w:t>
      </w:r>
      <w:r w:rsidRPr="00D608A2">
        <w:rPr>
          <w:rFonts w:asciiTheme="minorHAnsi" w:hAnsiTheme="minorHAnsi" w:cstheme="minorHAnsi"/>
          <w:spacing w:val="-10"/>
        </w:rPr>
        <w:t xml:space="preserve"> </w:t>
      </w:r>
      <w:r w:rsidRPr="00D608A2">
        <w:rPr>
          <w:rFonts w:asciiTheme="minorHAnsi" w:hAnsiTheme="minorHAnsi" w:cstheme="minorHAnsi"/>
        </w:rPr>
        <w:t>instalação,</w:t>
      </w:r>
      <w:r w:rsidRPr="00D608A2">
        <w:rPr>
          <w:rFonts w:asciiTheme="minorHAnsi" w:hAnsiTheme="minorHAnsi" w:cstheme="minorHAnsi"/>
          <w:spacing w:val="-11"/>
        </w:rPr>
        <w:t xml:space="preserve"> </w:t>
      </w:r>
      <w:r w:rsidRPr="00D608A2">
        <w:rPr>
          <w:rFonts w:asciiTheme="minorHAnsi" w:hAnsiTheme="minorHAnsi" w:cstheme="minorHAnsi"/>
        </w:rPr>
        <w:t>transportes</w:t>
      </w:r>
      <w:r w:rsidRPr="00D608A2">
        <w:rPr>
          <w:rFonts w:asciiTheme="minorHAnsi" w:hAnsiTheme="minorHAnsi" w:cstheme="minorHAnsi"/>
          <w:spacing w:val="-10"/>
        </w:rPr>
        <w:t xml:space="preserve"> </w:t>
      </w:r>
      <w:r w:rsidRPr="00D608A2">
        <w:rPr>
          <w:rFonts w:asciiTheme="minorHAnsi" w:hAnsiTheme="minorHAnsi" w:cstheme="minorHAnsi"/>
        </w:rPr>
        <w:t>de</w:t>
      </w:r>
      <w:r w:rsidRPr="00D608A2">
        <w:rPr>
          <w:rFonts w:asciiTheme="minorHAnsi" w:hAnsiTheme="minorHAnsi" w:cstheme="minorHAnsi"/>
          <w:spacing w:val="-11"/>
        </w:rPr>
        <w:t xml:space="preserve"> </w:t>
      </w:r>
      <w:r w:rsidRPr="00D608A2">
        <w:rPr>
          <w:rFonts w:asciiTheme="minorHAnsi" w:hAnsiTheme="minorHAnsi" w:cstheme="minorHAnsi"/>
        </w:rPr>
        <w:t>materiais,</w:t>
      </w:r>
      <w:r w:rsidRPr="00D608A2">
        <w:rPr>
          <w:rFonts w:asciiTheme="minorHAnsi" w:hAnsiTheme="minorHAnsi" w:cstheme="minorHAnsi"/>
          <w:spacing w:val="-11"/>
        </w:rPr>
        <w:t xml:space="preserve"> </w:t>
      </w:r>
      <w:r w:rsidRPr="00D608A2">
        <w:rPr>
          <w:rFonts w:asciiTheme="minorHAnsi" w:hAnsiTheme="minorHAnsi" w:cstheme="minorHAnsi"/>
        </w:rPr>
        <w:t>fornecimento</w:t>
      </w:r>
      <w:r w:rsidRPr="00D608A2">
        <w:rPr>
          <w:rFonts w:asciiTheme="minorHAnsi" w:hAnsiTheme="minorHAnsi" w:cstheme="minorHAnsi"/>
          <w:spacing w:val="-11"/>
        </w:rPr>
        <w:t xml:space="preserve"> </w:t>
      </w:r>
      <w:r w:rsidRPr="00D608A2">
        <w:rPr>
          <w:rFonts w:asciiTheme="minorHAnsi" w:hAnsiTheme="minorHAnsi" w:cstheme="minorHAnsi"/>
        </w:rPr>
        <w:t>de</w:t>
      </w:r>
      <w:r w:rsidRPr="00D608A2">
        <w:rPr>
          <w:rFonts w:asciiTheme="minorHAnsi" w:hAnsiTheme="minorHAnsi" w:cstheme="minorHAnsi"/>
          <w:spacing w:val="-12"/>
        </w:rPr>
        <w:t xml:space="preserve"> </w:t>
      </w:r>
      <w:r w:rsidRPr="00D608A2">
        <w:rPr>
          <w:rFonts w:asciiTheme="minorHAnsi" w:hAnsiTheme="minorHAnsi" w:cstheme="minorHAnsi"/>
        </w:rPr>
        <w:t>mão-de-obra</w:t>
      </w:r>
      <w:r w:rsidRPr="00D608A2">
        <w:rPr>
          <w:rFonts w:asciiTheme="minorHAnsi" w:hAnsiTheme="minorHAnsi" w:cstheme="minorHAnsi"/>
          <w:spacing w:val="-59"/>
        </w:rPr>
        <w:t xml:space="preserve"> </w:t>
      </w:r>
      <w:r w:rsidRPr="00D608A2">
        <w:rPr>
          <w:rFonts w:asciiTheme="minorHAnsi" w:hAnsiTheme="minorHAnsi" w:cstheme="minorHAnsi"/>
        </w:rPr>
        <w:lastRenderedPageBreak/>
        <w:t>especializada,</w:t>
      </w:r>
      <w:r w:rsidRPr="00D608A2">
        <w:rPr>
          <w:rFonts w:asciiTheme="minorHAnsi" w:hAnsiTheme="minorHAnsi" w:cstheme="minorHAnsi"/>
          <w:spacing w:val="20"/>
        </w:rPr>
        <w:t xml:space="preserve"> </w:t>
      </w:r>
      <w:r w:rsidRPr="00D608A2">
        <w:rPr>
          <w:rFonts w:asciiTheme="minorHAnsi" w:hAnsiTheme="minorHAnsi" w:cstheme="minorHAnsi"/>
        </w:rPr>
        <w:t>recolhimento</w:t>
      </w:r>
      <w:r w:rsidRPr="00D608A2">
        <w:rPr>
          <w:rFonts w:asciiTheme="minorHAnsi" w:hAnsiTheme="minorHAnsi" w:cstheme="minorHAnsi"/>
          <w:spacing w:val="20"/>
        </w:rPr>
        <w:t xml:space="preserve"> </w:t>
      </w:r>
      <w:r w:rsidRPr="00D608A2">
        <w:rPr>
          <w:rFonts w:asciiTheme="minorHAnsi" w:hAnsiTheme="minorHAnsi" w:cstheme="minorHAnsi"/>
        </w:rPr>
        <w:t>de</w:t>
      </w:r>
      <w:r w:rsidRPr="00D608A2">
        <w:rPr>
          <w:rFonts w:asciiTheme="minorHAnsi" w:hAnsiTheme="minorHAnsi" w:cstheme="minorHAnsi"/>
          <w:spacing w:val="20"/>
        </w:rPr>
        <w:t xml:space="preserve"> </w:t>
      </w:r>
      <w:r w:rsidRPr="00D608A2">
        <w:rPr>
          <w:rFonts w:asciiTheme="minorHAnsi" w:hAnsiTheme="minorHAnsi" w:cstheme="minorHAnsi"/>
        </w:rPr>
        <w:t>impostos</w:t>
      </w:r>
      <w:r w:rsidRPr="00D608A2">
        <w:rPr>
          <w:rFonts w:asciiTheme="minorHAnsi" w:hAnsiTheme="minorHAnsi" w:cstheme="minorHAnsi"/>
          <w:spacing w:val="20"/>
        </w:rPr>
        <w:t xml:space="preserve"> </w:t>
      </w:r>
      <w:r w:rsidRPr="00D608A2">
        <w:rPr>
          <w:rFonts w:asciiTheme="minorHAnsi" w:hAnsiTheme="minorHAnsi" w:cstheme="minorHAnsi"/>
        </w:rPr>
        <w:t>e</w:t>
      </w:r>
      <w:r w:rsidRPr="00D608A2">
        <w:rPr>
          <w:rFonts w:asciiTheme="minorHAnsi" w:hAnsiTheme="minorHAnsi" w:cstheme="minorHAnsi"/>
          <w:spacing w:val="20"/>
        </w:rPr>
        <w:t xml:space="preserve"> </w:t>
      </w:r>
      <w:r w:rsidRPr="00D608A2">
        <w:rPr>
          <w:rFonts w:asciiTheme="minorHAnsi" w:hAnsiTheme="minorHAnsi" w:cstheme="minorHAnsi"/>
        </w:rPr>
        <w:t>contribuições,</w:t>
      </w:r>
      <w:r w:rsidRPr="00D608A2">
        <w:rPr>
          <w:rFonts w:asciiTheme="minorHAnsi" w:hAnsiTheme="minorHAnsi" w:cstheme="minorHAnsi"/>
          <w:spacing w:val="20"/>
        </w:rPr>
        <w:t xml:space="preserve"> </w:t>
      </w:r>
      <w:r w:rsidRPr="00D608A2">
        <w:rPr>
          <w:rFonts w:asciiTheme="minorHAnsi" w:hAnsiTheme="minorHAnsi" w:cstheme="minorHAnsi"/>
        </w:rPr>
        <w:t>encargos</w:t>
      </w:r>
      <w:r w:rsidRPr="00D608A2">
        <w:rPr>
          <w:rFonts w:asciiTheme="minorHAnsi" w:hAnsiTheme="minorHAnsi" w:cstheme="minorHAnsi"/>
          <w:spacing w:val="20"/>
        </w:rPr>
        <w:t xml:space="preserve"> </w:t>
      </w:r>
      <w:r w:rsidRPr="00D608A2">
        <w:rPr>
          <w:rFonts w:asciiTheme="minorHAnsi" w:hAnsiTheme="minorHAnsi" w:cstheme="minorHAnsi"/>
        </w:rPr>
        <w:t>sociais,</w:t>
      </w:r>
      <w:r>
        <w:rPr>
          <w:rFonts w:asciiTheme="minorHAnsi" w:hAnsiTheme="minorHAnsi" w:cstheme="minorHAnsi"/>
        </w:rPr>
        <w:t xml:space="preserve"> </w:t>
      </w:r>
      <w:r w:rsidRPr="00D608A2">
        <w:rPr>
          <w:rFonts w:asciiTheme="minorHAnsi" w:hAnsiTheme="minorHAnsi" w:cstheme="minorHAnsi"/>
        </w:rPr>
        <w:t>trabalhistas,</w:t>
      </w:r>
      <w:r w:rsidRPr="00D608A2">
        <w:rPr>
          <w:rFonts w:asciiTheme="minorHAnsi" w:hAnsiTheme="minorHAnsi" w:cstheme="minorHAnsi"/>
          <w:spacing w:val="1"/>
        </w:rPr>
        <w:t xml:space="preserve"> </w:t>
      </w:r>
      <w:r w:rsidRPr="00D608A2">
        <w:rPr>
          <w:rFonts w:asciiTheme="minorHAnsi" w:hAnsiTheme="minorHAnsi" w:cstheme="minorHAnsi"/>
        </w:rPr>
        <w:t>previdenciários</w:t>
      </w:r>
      <w:r w:rsidRPr="00D608A2">
        <w:rPr>
          <w:rFonts w:asciiTheme="minorHAnsi" w:hAnsiTheme="minorHAnsi" w:cstheme="minorHAnsi"/>
          <w:spacing w:val="1"/>
        </w:rPr>
        <w:t xml:space="preserve"> </w:t>
      </w:r>
      <w:r w:rsidRPr="00D608A2">
        <w:rPr>
          <w:rFonts w:asciiTheme="minorHAnsi" w:hAnsiTheme="minorHAnsi" w:cstheme="minorHAnsi"/>
        </w:rPr>
        <w:t>e</w:t>
      </w:r>
      <w:r w:rsidRPr="00D608A2">
        <w:rPr>
          <w:rFonts w:asciiTheme="minorHAnsi" w:hAnsiTheme="minorHAnsi" w:cstheme="minorHAnsi"/>
          <w:spacing w:val="1"/>
        </w:rPr>
        <w:t xml:space="preserve"> </w:t>
      </w:r>
      <w:r w:rsidRPr="00D608A2">
        <w:rPr>
          <w:rFonts w:asciiTheme="minorHAnsi" w:hAnsiTheme="minorHAnsi" w:cstheme="minorHAnsi"/>
        </w:rPr>
        <w:t>demais</w:t>
      </w:r>
      <w:r w:rsidRPr="00D608A2">
        <w:rPr>
          <w:rFonts w:asciiTheme="minorHAnsi" w:hAnsiTheme="minorHAnsi" w:cstheme="minorHAnsi"/>
          <w:spacing w:val="1"/>
        </w:rPr>
        <w:t xml:space="preserve"> </w:t>
      </w:r>
      <w:r w:rsidRPr="00D608A2">
        <w:rPr>
          <w:rFonts w:asciiTheme="minorHAnsi" w:hAnsiTheme="minorHAnsi" w:cstheme="minorHAnsi"/>
        </w:rPr>
        <w:t>itens</w:t>
      </w:r>
      <w:r w:rsidRPr="00D608A2">
        <w:rPr>
          <w:rFonts w:asciiTheme="minorHAnsi" w:hAnsiTheme="minorHAnsi" w:cstheme="minorHAnsi"/>
          <w:spacing w:val="1"/>
        </w:rPr>
        <w:t xml:space="preserve"> </w:t>
      </w:r>
      <w:r w:rsidRPr="00D608A2">
        <w:rPr>
          <w:rFonts w:asciiTheme="minorHAnsi" w:hAnsiTheme="minorHAnsi" w:cstheme="minorHAnsi"/>
        </w:rPr>
        <w:t>pertinentes,</w:t>
      </w:r>
      <w:r w:rsidRPr="00D608A2">
        <w:rPr>
          <w:rFonts w:asciiTheme="minorHAnsi" w:hAnsiTheme="minorHAnsi" w:cstheme="minorHAnsi"/>
          <w:spacing w:val="1"/>
        </w:rPr>
        <w:t xml:space="preserve"> </w:t>
      </w:r>
      <w:r w:rsidRPr="00D608A2">
        <w:rPr>
          <w:rFonts w:asciiTheme="minorHAnsi" w:hAnsiTheme="minorHAnsi" w:cstheme="minorHAnsi"/>
        </w:rPr>
        <w:t>direta</w:t>
      </w:r>
      <w:r w:rsidRPr="00D608A2">
        <w:rPr>
          <w:rFonts w:asciiTheme="minorHAnsi" w:hAnsiTheme="minorHAnsi" w:cstheme="minorHAnsi"/>
          <w:spacing w:val="1"/>
        </w:rPr>
        <w:t xml:space="preserve"> </w:t>
      </w:r>
      <w:r w:rsidRPr="00D608A2">
        <w:rPr>
          <w:rFonts w:asciiTheme="minorHAnsi" w:hAnsiTheme="minorHAnsi" w:cstheme="minorHAnsi"/>
        </w:rPr>
        <w:t>e</w:t>
      </w:r>
      <w:r w:rsidRPr="00D608A2">
        <w:rPr>
          <w:rFonts w:asciiTheme="minorHAnsi" w:hAnsiTheme="minorHAnsi" w:cstheme="minorHAnsi"/>
          <w:spacing w:val="1"/>
        </w:rPr>
        <w:t xml:space="preserve"> </w:t>
      </w:r>
      <w:r w:rsidRPr="00D608A2">
        <w:rPr>
          <w:rFonts w:asciiTheme="minorHAnsi" w:hAnsiTheme="minorHAnsi" w:cstheme="minorHAnsi"/>
        </w:rPr>
        <w:t>indiretamente</w:t>
      </w:r>
      <w:r w:rsidRPr="00D608A2">
        <w:rPr>
          <w:rFonts w:asciiTheme="minorHAnsi" w:hAnsiTheme="minorHAnsi" w:cstheme="minorHAnsi"/>
          <w:spacing w:val="1"/>
        </w:rPr>
        <w:t xml:space="preserve"> </w:t>
      </w:r>
      <w:r w:rsidRPr="00D608A2">
        <w:rPr>
          <w:rFonts w:asciiTheme="minorHAnsi" w:hAnsiTheme="minorHAnsi" w:cstheme="minorHAnsi"/>
        </w:rPr>
        <w:t>necessários</w:t>
      </w:r>
      <w:r w:rsidRPr="00D608A2">
        <w:rPr>
          <w:rFonts w:asciiTheme="minorHAnsi" w:hAnsiTheme="minorHAnsi" w:cstheme="minorHAnsi"/>
          <w:spacing w:val="-1"/>
        </w:rPr>
        <w:t xml:space="preserve"> </w:t>
      </w:r>
      <w:r w:rsidRPr="00D608A2">
        <w:rPr>
          <w:rFonts w:asciiTheme="minorHAnsi" w:hAnsiTheme="minorHAnsi" w:cstheme="minorHAnsi"/>
        </w:rPr>
        <w:t>à</w:t>
      </w:r>
      <w:r w:rsidRPr="00D608A2">
        <w:rPr>
          <w:rFonts w:asciiTheme="minorHAnsi" w:hAnsiTheme="minorHAnsi" w:cstheme="minorHAnsi"/>
          <w:spacing w:val="-1"/>
        </w:rPr>
        <w:t xml:space="preserve"> </w:t>
      </w:r>
      <w:r w:rsidRPr="00D608A2">
        <w:rPr>
          <w:rFonts w:asciiTheme="minorHAnsi" w:hAnsiTheme="minorHAnsi" w:cstheme="minorHAnsi"/>
        </w:rPr>
        <w:t>perfeita</w:t>
      </w:r>
      <w:r w:rsidRPr="00D608A2">
        <w:rPr>
          <w:rFonts w:asciiTheme="minorHAnsi" w:hAnsiTheme="minorHAnsi" w:cstheme="minorHAnsi"/>
          <w:spacing w:val="-1"/>
        </w:rPr>
        <w:t xml:space="preserve"> </w:t>
      </w:r>
      <w:r w:rsidRPr="00D608A2">
        <w:rPr>
          <w:rFonts w:asciiTheme="minorHAnsi" w:hAnsiTheme="minorHAnsi" w:cstheme="minorHAnsi"/>
        </w:rPr>
        <w:t>execução</w:t>
      </w:r>
      <w:r w:rsidRPr="00D608A2">
        <w:rPr>
          <w:rFonts w:asciiTheme="minorHAnsi" w:hAnsiTheme="minorHAnsi" w:cstheme="minorHAnsi"/>
          <w:spacing w:val="-2"/>
        </w:rPr>
        <w:t xml:space="preserve"> </w:t>
      </w:r>
      <w:r w:rsidRPr="00D608A2">
        <w:rPr>
          <w:rFonts w:asciiTheme="minorHAnsi" w:hAnsiTheme="minorHAnsi" w:cstheme="minorHAnsi"/>
        </w:rPr>
        <w:t>contratual.</w:t>
      </w:r>
    </w:p>
    <w:p w14:paraId="589D5914"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Prestar os serviços objeto do Contrato dentro de elevados padrões de qualidade,</w:t>
      </w:r>
      <w:r w:rsidRPr="00D608A2">
        <w:rPr>
          <w:rFonts w:asciiTheme="minorHAnsi" w:hAnsiTheme="minorHAnsi" w:cstheme="minorHAnsi"/>
          <w:spacing w:val="1"/>
        </w:rPr>
        <w:t xml:space="preserve"> </w:t>
      </w:r>
      <w:r w:rsidRPr="00D608A2">
        <w:rPr>
          <w:rFonts w:asciiTheme="minorHAnsi" w:hAnsiTheme="minorHAnsi" w:cstheme="minorHAnsi"/>
        </w:rPr>
        <w:t>fornecendo todos os materiais necessários para a perfeita execução dos serviços a</w:t>
      </w:r>
      <w:r w:rsidRPr="00D608A2">
        <w:rPr>
          <w:rFonts w:asciiTheme="minorHAnsi" w:hAnsiTheme="minorHAnsi" w:cstheme="minorHAnsi"/>
          <w:spacing w:val="1"/>
        </w:rPr>
        <w:t xml:space="preserve"> </w:t>
      </w:r>
      <w:r w:rsidRPr="00D608A2">
        <w:rPr>
          <w:rFonts w:asciiTheme="minorHAnsi" w:hAnsiTheme="minorHAnsi" w:cstheme="minorHAnsi"/>
        </w:rPr>
        <w:t>qual</w:t>
      </w:r>
      <w:r w:rsidRPr="00D608A2">
        <w:rPr>
          <w:rFonts w:asciiTheme="minorHAnsi" w:hAnsiTheme="minorHAnsi" w:cstheme="minorHAnsi"/>
          <w:spacing w:val="-1"/>
        </w:rPr>
        <w:t xml:space="preserve"> </w:t>
      </w:r>
      <w:r w:rsidRPr="00D608A2">
        <w:rPr>
          <w:rFonts w:asciiTheme="minorHAnsi" w:hAnsiTheme="minorHAnsi" w:cstheme="minorHAnsi"/>
        </w:rPr>
        <w:t>tenha</w:t>
      </w:r>
      <w:r w:rsidRPr="00D608A2">
        <w:rPr>
          <w:rFonts w:asciiTheme="minorHAnsi" w:hAnsiTheme="minorHAnsi" w:cstheme="minorHAnsi"/>
          <w:spacing w:val="-1"/>
        </w:rPr>
        <w:t xml:space="preserve"> </w:t>
      </w:r>
      <w:r w:rsidRPr="00D608A2">
        <w:rPr>
          <w:rFonts w:asciiTheme="minorHAnsi" w:hAnsiTheme="minorHAnsi" w:cstheme="minorHAnsi"/>
        </w:rPr>
        <w:t>sido vencedora.</w:t>
      </w:r>
    </w:p>
    <w:p w14:paraId="276F318E" w14:textId="2FC483D3"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A contratada responderá inteira e solidariamente pela qualidade e autenticidade da</w:t>
      </w:r>
      <w:r w:rsidRPr="00D608A2">
        <w:rPr>
          <w:rFonts w:asciiTheme="minorHAnsi" w:hAnsiTheme="minorHAnsi" w:cstheme="minorHAnsi"/>
          <w:spacing w:val="1"/>
        </w:rPr>
        <w:t xml:space="preserve"> </w:t>
      </w:r>
      <w:r w:rsidRPr="00D608A2">
        <w:rPr>
          <w:rFonts w:asciiTheme="minorHAnsi" w:hAnsiTheme="minorHAnsi" w:cstheme="minorHAnsi"/>
        </w:rPr>
        <w:t>matéria prima empregada na fabricação de seus produtos, mesmo não sendo a</w:t>
      </w:r>
      <w:r w:rsidRPr="00D608A2">
        <w:rPr>
          <w:rFonts w:asciiTheme="minorHAnsi" w:hAnsiTheme="minorHAnsi" w:cstheme="minorHAnsi"/>
          <w:spacing w:val="1"/>
        </w:rPr>
        <w:t xml:space="preserve"> </w:t>
      </w:r>
      <w:r w:rsidRPr="00D608A2">
        <w:rPr>
          <w:rFonts w:asciiTheme="minorHAnsi" w:hAnsiTheme="minorHAnsi" w:cstheme="minorHAnsi"/>
        </w:rPr>
        <w:t>fabricante, obrigando-se a substituir, as suas expensas, no todo ou em parte o objeto</w:t>
      </w:r>
      <w:r>
        <w:rPr>
          <w:rFonts w:asciiTheme="minorHAnsi" w:hAnsiTheme="minorHAnsi" w:cstheme="minorHAnsi"/>
        </w:rPr>
        <w:t xml:space="preserve"> </w:t>
      </w:r>
      <w:r w:rsidRPr="00D608A2">
        <w:rPr>
          <w:rFonts w:asciiTheme="minorHAnsi" w:hAnsiTheme="minorHAnsi" w:cstheme="minorHAnsi"/>
          <w:spacing w:val="-59"/>
        </w:rPr>
        <w:t xml:space="preserve"> </w:t>
      </w:r>
      <w:r>
        <w:rPr>
          <w:rFonts w:asciiTheme="minorHAnsi" w:hAnsiTheme="minorHAnsi" w:cstheme="minorHAnsi"/>
          <w:spacing w:val="-59"/>
        </w:rPr>
        <w:t xml:space="preserve">  </w:t>
      </w:r>
      <w:r w:rsidRPr="00D608A2">
        <w:rPr>
          <w:rFonts w:asciiTheme="minorHAnsi" w:hAnsiTheme="minorHAnsi" w:cstheme="minorHAnsi"/>
        </w:rPr>
        <w:t>desta licitação em que se verificarem vícios, defeitos, incorreções, resultantes da</w:t>
      </w:r>
      <w:r w:rsidRPr="00D608A2">
        <w:rPr>
          <w:rFonts w:asciiTheme="minorHAnsi" w:hAnsiTheme="minorHAnsi" w:cstheme="minorHAnsi"/>
          <w:spacing w:val="1"/>
        </w:rPr>
        <w:t xml:space="preserve"> </w:t>
      </w:r>
      <w:r w:rsidRPr="00D608A2">
        <w:rPr>
          <w:rFonts w:asciiTheme="minorHAnsi" w:hAnsiTheme="minorHAnsi" w:cstheme="minorHAnsi"/>
        </w:rPr>
        <w:t>fabricação ou transporte, constatado visualmente ou em laboratório, correndo estes</w:t>
      </w:r>
      <w:r w:rsidRPr="00D608A2">
        <w:rPr>
          <w:rFonts w:asciiTheme="minorHAnsi" w:hAnsiTheme="minorHAnsi" w:cstheme="minorHAnsi"/>
          <w:spacing w:val="1"/>
        </w:rPr>
        <w:t xml:space="preserve"> </w:t>
      </w:r>
      <w:r w:rsidRPr="00D608A2">
        <w:rPr>
          <w:rFonts w:asciiTheme="minorHAnsi" w:hAnsiTheme="minorHAnsi" w:cstheme="minorHAnsi"/>
        </w:rPr>
        <w:t>custos</w:t>
      </w:r>
      <w:r w:rsidRPr="00D608A2">
        <w:rPr>
          <w:rFonts w:asciiTheme="minorHAnsi" w:hAnsiTheme="minorHAnsi" w:cstheme="minorHAnsi"/>
          <w:spacing w:val="-1"/>
        </w:rPr>
        <w:t xml:space="preserve"> </w:t>
      </w:r>
      <w:r w:rsidRPr="00D608A2">
        <w:rPr>
          <w:rFonts w:asciiTheme="minorHAnsi" w:hAnsiTheme="minorHAnsi" w:cstheme="minorHAnsi"/>
        </w:rPr>
        <w:t>por</w:t>
      </w:r>
      <w:r w:rsidRPr="00D608A2">
        <w:rPr>
          <w:rFonts w:asciiTheme="minorHAnsi" w:hAnsiTheme="minorHAnsi" w:cstheme="minorHAnsi"/>
          <w:spacing w:val="-1"/>
        </w:rPr>
        <w:t xml:space="preserve"> </w:t>
      </w:r>
      <w:r w:rsidRPr="00D608A2">
        <w:rPr>
          <w:rFonts w:asciiTheme="minorHAnsi" w:hAnsiTheme="minorHAnsi" w:cstheme="minorHAnsi"/>
        </w:rPr>
        <w:t>sua conta.</w:t>
      </w:r>
    </w:p>
    <w:p w14:paraId="6FCCCD87" w14:textId="64B2021E"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Pr>
          <w:rFonts w:asciiTheme="minorHAnsi" w:hAnsiTheme="minorHAnsi" w:cstheme="minorHAnsi"/>
        </w:rPr>
        <w:t>S</w:t>
      </w:r>
      <w:r w:rsidRPr="00D608A2">
        <w:rPr>
          <w:rFonts w:asciiTheme="minorHAnsi" w:hAnsiTheme="minorHAnsi" w:cstheme="minorHAnsi"/>
        </w:rPr>
        <w:t>endo exclusivamente sua responsabilidade a entrega dos materiais, objeto desta</w:t>
      </w:r>
      <w:r w:rsidRPr="00D608A2">
        <w:rPr>
          <w:rFonts w:asciiTheme="minorHAnsi" w:hAnsiTheme="minorHAnsi" w:cstheme="minorHAnsi"/>
          <w:spacing w:val="1"/>
        </w:rPr>
        <w:t xml:space="preserve"> </w:t>
      </w:r>
      <w:r w:rsidRPr="00D608A2">
        <w:rPr>
          <w:rFonts w:asciiTheme="minorHAnsi" w:hAnsiTheme="minorHAnsi" w:cstheme="minorHAnsi"/>
        </w:rPr>
        <w:t>licitação,</w:t>
      </w:r>
      <w:r w:rsidRPr="00D608A2">
        <w:rPr>
          <w:rFonts w:asciiTheme="minorHAnsi" w:hAnsiTheme="minorHAnsi" w:cstheme="minorHAnsi"/>
          <w:spacing w:val="-4"/>
        </w:rPr>
        <w:t xml:space="preserve"> </w:t>
      </w:r>
      <w:r w:rsidRPr="00D608A2">
        <w:rPr>
          <w:rFonts w:asciiTheme="minorHAnsi" w:hAnsiTheme="minorHAnsi" w:cstheme="minorHAnsi"/>
        </w:rPr>
        <w:t>nos</w:t>
      </w:r>
      <w:r w:rsidRPr="00D608A2">
        <w:rPr>
          <w:rFonts w:asciiTheme="minorHAnsi" w:hAnsiTheme="minorHAnsi" w:cstheme="minorHAnsi"/>
          <w:spacing w:val="-3"/>
        </w:rPr>
        <w:t xml:space="preserve"> </w:t>
      </w:r>
      <w:r w:rsidRPr="00D608A2">
        <w:rPr>
          <w:rFonts w:asciiTheme="minorHAnsi" w:hAnsiTheme="minorHAnsi" w:cstheme="minorHAnsi"/>
        </w:rPr>
        <w:t>locais</w:t>
      </w:r>
      <w:r w:rsidRPr="00D608A2">
        <w:rPr>
          <w:rFonts w:asciiTheme="minorHAnsi" w:hAnsiTheme="minorHAnsi" w:cstheme="minorHAnsi"/>
          <w:spacing w:val="-4"/>
        </w:rPr>
        <w:t xml:space="preserve"> </w:t>
      </w:r>
      <w:r w:rsidRPr="00D608A2">
        <w:rPr>
          <w:rFonts w:asciiTheme="minorHAnsi" w:hAnsiTheme="minorHAnsi" w:cstheme="minorHAnsi"/>
        </w:rPr>
        <w:t>informados</w:t>
      </w:r>
      <w:r w:rsidRPr="00D608A2">
        <w:rPr>
          <w:rFonts w:asciiTheme="minorHAnsi" w:hAnsiTheme="minorHAnsi" w:cstheme="minorHAnsi"/>
          <w:spacing w:val="-3"/>
        </w:rPr>
        <w:t xml:space="preserve"> </w:t>
      </w:r>
      <w:r w:rsidRPr="00D608A2">
        <w:rPr>
          <w:rFonts w:asciiTheme="minorHAnsi" w:hAnsiTheme="minorHAnsi" w:cstheme="minorHAnsi"/>
        </w:rPr>
        <w:t>neste</w:t>
      </w:r>
      <w:r w:rsidRPr="00D608A2">
        <w:rPr>
          <w:rFonts w:asciiTheme="minorHAnsi" w:hAnsiTheme="minorHAnsi" w:cstheme="minorHAnsi"/>
          <w:spacing w:val="-4"/>
        </w:rPr>
        <w:t xml:space="preserve"> </w:t>
      </w:r>
      <w:r w:rsidRPr="00D608A2">
        <w:rPr>
          <w:rFonts w:asciiTheme="minorHAnsi" w:hAnsiTheme="minorHAnsi" w:cstheme="minorHAnsi"/>
        </w:rPr>
        <w:t>memorial,</w:t>
      </w:r>
      <w:r w:rsidRPr="00D608A2">
        <w:rPr>
          <w:rFonts w:asciiTheme="minorHAnsi" w:hAnsiTheme="minorHAnsi" w:cstheme="minorHAnsi"/>
          <w:spacing w:val="-3"/>
        </w:rPr>
        <w:t xml:space="preserve"> </w:t>
      </w:r>
      <w:r w:rsidRPr="00D608A2">
        <w:rPr>
          <w:rFonts w:asciiTheme="minorHAnsi" w:hAnsiTheme="minorHAnsi" w:cstheme="minorHAnsi"/>
        </w:rPr>
        <w:t>bem</w:t>
      </w:r>
      <w:r w:rsidRPr="00D608A2">
        <w:rPr>
          <w:rFonts w:asciiTheme="minorHAnsi" w:hAnsiTheme="minorHAnsi" w:cstheme="minorHAnsi"/>
          <w:spacing w:val="-3"/>
        </w:rPr>
        <w:t xml:space="preserve"> </w:t>
      </w:r>
      <w:r w:rsidRPr="00D608A2">
        <w:rPr>
          <w:rFonts w:asciiTheme="minorHAnsi" w:hAnsiTheme="minorHAnsi" w:cstheme="minorHAnsi"/>
        </w:rPr>
        <w:t>como</w:t>
      </w:r>
      <w:r w:rsidRPr="00D608A2">
        <w:rPr>
          <w:rFonts w:asciiTheme="minorHAnsi" w:hAnsiTheme="minorHAnsi" w:cstheme="minorHAnsi"/>
          <w:spacing w:val="-3"/>
        </w:rPr>
        <w:t xml:space="preserve"> </w:t>
      </w:r>
      <w:r w:rsidRPr="00D608A2">
        <w:rPr>
          <w:rFonts w:asciiTheme="minorHAnsi" w:hAnsiTheme="minorHAnsi" w:cstheme="minorHAnsi"/>
        </w:rPr>
        <w:t>os</w:t>
      </w:r>
      <w:r w:rsidRPr="00D608A2">
        <w:rPr>
          <w:rFonts w:asciiTheme="minorHAnsi" w:hAnsiTheme="minorHAnsi" w:cstheme="minorHAnsi"/>
          <w:spacing w:val="-3"/>
        </w:rPr>
        <w:t xml:space="preserve"> </w:t>
      </w:r>
      <w:r w:rsidRPr="00D608A2">
        <w:rPr>
          <w:rFonts w:asciiTheme="minorHAnsi" w:hAnsiTheme="minorHAnsi" w:cstheme="minorHAnsi"/>
        </w:rPr>
        <w:t>custos</w:t>
      </w:r>
      <w:r w:rsidRPr="00D608A2">
        <w:rPr>
          <w:rFonts w:asciiTheme="minorHAnsi" w:hAnsiTheme="minorHAnsi" w:cstheme="minorHAnsi"/>
          <w:spacing w:val="-4"/>
        </w:rPr>
        <w:t xml:space="preserve"> </w:t>
      </w:r>
      <w:r w:rsidRPr="00D608A2">
        <w:rPr>
          <w:rFonts w:asciiTheme="minorHAnsi" w:hAnsiTheme="minorHAnsi" w:cstheme="minorHAnsi"/>
        </w:rPr>
        <w:t>decorrentes.</w:t>
      </w:r>
    </w:p>
    <w:p w14:paraId="1EF5B60C"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Os materiais apresentados com defeitos ou falhas deverão ser substituídos no prazo</w:t>
      </w:r>
      <w:r w:rsidRPr="00D608A2">
        <w:rPr>
          <w:rFonts w:asciiTheme="minorHAnsi" w:hAnsiTheme="minorHAnsi" w:cstheme="minorHAnsi"/>
          <w:spacing w:val="1"/>
        </w:rPr>
        <w:t xml:space="preserve"> </w:t>
      </w:r>
      <w:r w:rsidRPr="00D608A2">
        <w:rPr>
          <w:rFonts w:asciiTheme="minorHAnsi" w:hAnsiTheme="minorHAnsi" w:cstheme="minorHAnsi"/>
        </w:rPr>
        <w:t>de no máximo 72 horas, sob pena de bloqueio de pagamento e demais penalidades</w:t>
      </w:r>
      <w:r w:rsidRPr="00D608A2">
        <w:rPr>
          <w:rFonts w:asciiTheme="minorHAnsi" w:hAnsiTheme="minorHAnsi" w:cstheme="minorHAnsi"/>
          <w:spacing w:val="1"/>
        </w:rPr>
        <w:t xml:space="preserve"> </w:t>
      </w:r>
      <w:r w:rsidRPr="00D608A2">
        <w:rPr>
          <w:rFonts w:asciiTheme="minorHAnsi" w:hAnsiTheme="minorHAnsi" w:cstheme="minorHAnsi"/>
        </w:rPr>
        <w:t>cabíveis.</w:t>
      </w:r>
    </w:p>
    <w:p w14:paraId="408C0A18" w14:textId="77777777" w:rsidR="004908D6" w:rsidRDefault="00D608A2" w:rsidP="00CE6A69">
      <w:pPr>
        <w:pStyle w:val="PargrafodaLista"/>
        <w:widowControl w:val="0"/>
        <w:numPr>
          <w:ilvl w:val="1"/>
          <w:numId w:val="35"/>
        </w:numPr>
        <w:tabs>
          <w:tab w:val="left" w:pos="694"/>
        </w:tabs>
        <w:autoSpaceDE w:val="0"/>
        <w:autoSpaceDN w:val="0"/>
        <w:spacing w:after="0" w:line="240" w:lineRule="auto"/>
        <w:ind w:right="295" w:hanging="574"/>
        <w:contextualSpacing w:val="0"/>
        <w:jc w:val="both"/>
        <w:rPr>
          <w:rFonts w:asciiTheme="minorHAnsi" w:hAnsiTheme="minorHAnsi" w:cstheme="minorHAnsi"/>
        </w:rPr>
      </w:pPr>
      <w:r w:rsidRPr="004908D6">
        <w:rPr>
          <w:rFonts w:asciiTheme="minorHAnsi" w:hAnsiTheme="minorHAnsi" w:cstheme="minorHAnsi"/>
        </w:rPr>
        <w:t>O extravio de materiais deverá ser reembolsado através da reposição por outro novo,</w:t>
      </w:r>
      <w:r w:rsidR="004908D6">
        <w:rPr>
          <w:rFonts w:asciiTheme="minorHAnsi" w:hAnsiTheme="minorHAnsi" w:cstheme="minorHAnsi"/>
        </w:rPr>
        <w:t xml:space="preserve"> no prazo máximo de 15 dias.</w:t>
      </w:r>
    </w:p>
    <w:p w14:paraId="176F6297" w14:textId="7474D13D" w:rsidR="00D608A2" w:rsidRPr="004908D6" w:rsidRDefault="00D608A2" w:rsidP="00CE6A69">
      <w:pPr>
        <w:pStyle w:val="PargrafodaLista"/>
        <w:widowControl w:val="0"/>
        <w:numPr>
          <w:ilvl w:val="1"/>
          <w:numId w:val="35"/>
        </w:numPr>
        <w:tabs>
          <w:tab w:val="left" w:pos="694"/>
        </w:tabs>
        <w:autoSpaceDE w:val="0"/>
        <w:autoSpaceDN w:val="0"/>
        <w:spacing w:after="0" w:line="240" w:lineRule="auto"/>
        <w:ind w:right="295" w:hanging="574"/>
        <w:contextualSpacing w:val="0"/>
        <w:jc w:val="both"/>
        <w:rPr>
          <w:rFonts w:asciiTheme="minorHAnsi" w:hAnsiTheme="minorHAnsi" w:cstheme="minorHAnsi"/>
        </w:rPr>
      </w:pPr>
      <w:r w:rsidRPr="004908D6">
        <w:rPr>
          <w:rFonts w:asciiTheme="minorHAnsi" w:hAnsiTheme="minorHAnsi" w:cstheme="minorHAnsi"/>
        </w:rPr>
        <w:t>Não</w:t>
      </w:r>
      <w:r w:rsidRPr="004908D6">
        <w:rPr>
          <w:rFonts w:asciiTheme="minorHAnsi" w:hAnsiTheme="minorHAnsi" w:cstheme="minorHAnsi"/>
          <w:spacing w:val="1"/>
        </w:rPr>
        <w:t xml:space="preserve"> </w:t>
      </w:r>
      <w:r w:rsidRPr="004908D6">
        <w:rPr>
          <w:rFonts w:asciiTheme="minorHAnsi" w:hAnsiTheme="minorHAnsi" w:cstheme="minorHAnsi"/>
        </w:rPr>
        <w:t>ceder</w:t>
      </w:r>
      <w:r w:rsidRPr="004908D6">
        <w:rPr>
          <w:rFonts w:asciiTheme="minorHAnsi" w:hAnsiTheme="minorHAnsi" w:cstheme="minorHAnsi"/>
          <w:spacing w:val="1"/>
        </w:rPr>
        <w:t xml:space="preserve"> </w:t>
      </w:r>
      <w:r w:rsidRPr="004908D6">
        <w:rPr>
          <w:rFonts w:asciiTheme="minorHAnsi" w:hAnsiTheme="minorHAnsi" w:cstheme="minorHAnsi"/>
        </w:rPr>
        <w:t>a</w:t>
      </w:r>
      <w:r w:rsidRPr="004908D6">
        <w:rPr>
          <w:rFonts w:asciiTheme="minorHAnsi" w:hAnsiTheme="minorHAnsi" w:cstheme="minorHAnsi"/>
          <w:spacing w:val="1"/>
        </w:rPr>
        <w:t xml:space="preserve"> </w:t>
      </w:r>
      <w:r w:rsidRPr="004908D6">
        <w:rPr>
          <w:rFonts w:asciiTheme="minorHAnsi" w:hAnsiTheme="minorHAnsi" w:cstheme="minorHAnsi"/>
        </w:rPr>
        <w:t>outrem</w:t>
      </w:r>
      <w:r w:rsidRPr="004908D6">
        <w:rPr>
          <w:rFonts w:asciiTheme="minorHAnsi" w:hAnsiTheme="minorHAnsi" w:cstheme="minorHAnsi"/>
          <w:spacing w:val="1"/>
        </w:rPr>
        <w:t xml:space="preserve"> </w:t>
      </w:r>
      <w:r w:rsidRPr="004908D6">
        <w:rPr>
          <w:rFonts w:asciiTheme="minorHAnsi" w:hAnsiTheme="minorHAnsi" w:cstheme="minorHAnsi"/>
        </w:rPr>
        <w:t>os</w:t>
      </w:r>
      <w:r w:rsidRPr="004908D6">
        <w:rPr>
          <w:rFonts w:asciiTheme="minorHAnsi" w:hAnsiTheme="minorHAnsi" w:cstheme="minorHAnsi"/>
          <w:spacing w:val="1"/>
        </w:rPr>
        <w:t xml:space="preserve"> </w:t>
      </w:r>
      <w:r w:rsidRPr="004908D6">
        <w:rPr>
          <w:rFonts w:asciiTheme="minorHAnsi" w:hAnsiTheme="minorHAnsi" w:cstheme="minorHAnsi"/>
        </w:rPr>
        <w:t>serviços</w:t>
      </w:r>
      <w:r w:rsidRPr="004908D6">
        <w:rPr>
          <w:rFonts w:asciiTheme="minorHAnsi" w:hAnsiTheme="minorHAnsi" w:cstheme="minorHAnsi"/>
          <w:spacing w:val="1"/>
        </w:rPr>
        <w:t xml:space="preserve"> </w:t>
      </w:r>
      <w:r w:rsidRPr="004908D6">
        <w:rPr>
          <w:rFonts w:asciiTheme="minorHAnsi" w:hAnsiTheme="minorHAnsi" w:cstheme="minorHAnsi"/>
        </w:rPr>
        <w:t>contratados,</w:t>
      </w:r>
      <w:r w:rsidRPr="004908D6">
        <w:rPr>
          <w:rFonts w:asciiTheme="minorHAnsi" w:hAnsiTheme="minorHAnsi" w:cstheme="minorHAnsi"/>
          <w:spacing w:val="1"/>
        </w:rPr>
        <w:t xml:space="preserve"> </w:t>
      </w:r>
      <w:r w:rsidRPr="004908D6">
        <w:rPr>
          <w:rFonts w:asciiTheme="minorHAnsi" w:hAnsiTheme="minorHAnsi" w:cstheme="minorHAnsi"/>
        </w:rPr>
        <w:t>no</w:t>
      </w:r>
      <w:r w:rsidRPr="004908D6">
        <w:rPr>
          <w:rFonts w:asciiTheme="minorHAnsi" w:hAnsiTheme="minorHAnsi" w:cstheme="minorHAnsi"/>
          <w:spacing w:val="1"/>
        </w:rPr>
        <w:t xml:space="preserve"> </w:t>
      </w:r>
      <w:r w:rsidRPr="004908D6">
        <w:rPr>
          <w:rFonts w:asciiTheme="minorHAnsi" w:hAnsiTheme="minorHAnsi" w:cstheme="minorHAnsi"/>
        </w:rPr>
        <w:t>todo</w:t>
      </w:r>
      <w:r w:rsidRPr="004908D6">
        <w:rPr>
          <w:rFonts w:asciiTheme="minorHAnsi" w:hAnsiTheme="minorHAnsi" w:cstheme="minorHAnsi"/>
          <w:spacing w:val="1"/>
        </w:rPr>
        <w:t xml:space="preserve"> </w:t>
      </w:r>
      <w:r w:rsidRPr="004908D6">
        <w:rPr>
          <w:rFonts w:asciiTheme="minorHAnsi" w:hAnsiTheme="minorHAnsi" w:cstheme="minorHAnsi"/>
        </w:rPr>
        <w:t>ou</w:t>
      </w:r>
      <w:r w:rsidRPr="004908D6">
        <w:rPr>
          <w:rFonts w:asciiTheme="minorHAnsi" w:hAnsiTheme="minorHAnsi" w:cstheme="minorHAnsi"/>
          <w:spacing w:val="1"/>
        </w:rPr>
        <w:t xml:space="preserve"> </w:t>
      </w:r>
      <w:r w:rsidRPr="004908D6">
        <w:rPr>
          <w:rFonts w:asciiTheme="minorHAnsi" w:hAnsiTheme="minorHAnsi" w:cstheme="minorHAnsi"/>
        </w:rPr>
        <w:t>em</w:t>
      </w:r>
      <w:r w:rsidRPr="004908D6">
        <w:rPr>
          <w:rFonts w:asciiTheme="minorHAnsi" w:hAnsiTheme="minorHAnsi" w:cstheme="minorHAnsi"/>
          <w:spacing w:val="1"/>
        </w:rPr>
        <w:t xml:space="preserve"> </w:t>
      </w:r>
      <w:r w:rsidRPr="004908D6">
        <w:rPr>
          <w:rFonts w:asciiTheme="minorHAnsi" w:hAnsiTheme="minorHAnsi" w:cstheme="minorHAnsi"/>
        </w:rPr>
        <w:t>parte,</w:t>
      </w:r>
      <w:r w:rsidRPr="004908D6">
        <w:rPr>
          <w:rFonts w:asciiTheme="minorHAnsi" w:hAnsiTheme="minorHAnsi" w:cstheme="minorHAnsi"/>
          <w:spacing w:val="1"/>
        </w:rPr>
        <w:t xml:space="preserve"> </w:t>
      </w:r>
      <w:r w:rsidRPr="004908D6">
        <w:rPr>
          <w:rFonts w:asciiTheme="minorHAnsi" w:hAnsiTheme="minorHAnsi" w:cstheme="minorHAnsi"/>
        </w:rPr>
        <w:t>e</w:t>
      </w:r>
      <w:r w:rsidRPr="004908D6">
        <w:rPr>
          <w:rFonts w:asciiTheme="minorHAnsi" w:hAnsiTheme="minorHAnsi" w:cstheme="minorHAnsi"/>
          <w:spacing w:val="1"/>
        </w:rPr>
        <w:t xml:space="preserve"> </w:t>
      </w:r>
      <w:r w:rsidRPr="004908D6">
        <w:rPr>
          <w:rFonts w:asciiTheme="minorHAnsi" w:hAnsiTheme="minorHAnsi" w:cstheme="minorHAnsi"/>
        </w:rPr>
        <w:t>utilizar</w:t>
      </w:r>
      <w:r w:rsidRPr="004908D6">
        <w:rPr>
          <w:rFonts w:asciiTheme="minorHAnsi" w:hAnsiTheme="minorHAnsi" w:cstheme="minorHAnsi"/>
          <w:spacing w:val="1"/>
        </w:rPr>
        <w:t xml:space="preserve"> </w:t>
      </w:r>
      <w:r w:rsidRPr="004908D6">
        <w:rPr>
          <w:rFonts w:asciiTheme="minorHAnsi" w:hAnsiTheme="minorHAnsi" w:cstheme="minorHAnsi"/>
        </w:rPr>
        <w:t>exclusivamente mão-de-obra de seus empregados para a realização dos serviços,</w:t>
      </w:r>
      <w:r w:rsidRPr="004908D6">
        <w:rPr>
          <w:rFonts w:asciiTheme="minorHAnsi" w:hAnsiTheme="minorHAnsi" w:cstheme="minorHAnsi"/>
          <w:spacing w:val="1"/>
        </w:rPr>
        <w:t xml:space="preserve"> </w:t>
      </w:r>
      <w:r w:rsidRPr="004908D6">
        <w:rPr>
          <w:rFonts w:asciiTheme="minorHAnsi" w:hAnsiTheme="minorHAnsi" w:cstheme="minorHAnsi"/>
        </w:rPr>
        <w:t>assumindo</w:t>
      </w:r>
      <w:r w:rsidRPr="004908D6">
        <w:rPr>
          <w:rFonts w:asciiTheme="minorHAnsi" w:hAnsiTheme="minorHAnsi" w:cstheme="minorHAnsi"/>
          <w:spacing w:val="-7"/>
        </w:rPr>
        <w:t xml:space="preserve"> </w:t>
      </w:r>
      <w:r w:rsidRPr="004908D6">
        <w:rPr>
          <w:rFonts w:asciiTheme="minorHAnsi" w:hAnsiTheme="minorHAnsi" w:cstheme="minorHAnsi"/>
        </w:rPr>
        <w:t>total</w:t>
      </w:r>
      <w:r w:rsidRPr="004908D6">
        <w:rPr>
          <w:rFonts w:asciiTheme="minorHAnsi" w:hAnsiTheme="minorHAnsi" w:cstheme="minorHAnsi"/>
          <w:spacing w:val="-6"/>
        </w:rPr>
        <w:t xml:space="preserve"> </w:t>
      </w:r>
      <w:r w:rsidRPr="004908D6">
        <w:rPr>
          <w:rFonts w:asciiTheme="minorHAnsi" w:hAnsiTheme="minorHAnsi" w:cstheme="minorHAnsi"/>
        </w:rPr>
        <w:t>responsabilidade</w:t>
      </w:r>
      <w:r w:rsidRPr="004908D6">
        <w:rPr>
          <w:rFonts w:asciiTheme="minorHAnsi" w:hAnsiTheme="minorHAnsi" w:cstheme="minorHAnsi"/>
          <w:spacing w:val="-6"/>
        </w:rPr>
        <w:t xml:space="preserve"> </w:t>
      </w:r>
      <w:r w:rsidRPr="004908D6">
        <w:rPr>
          <w:rFonts w:asciiTheme="minorHAnsi" w:hAnsiTheme="minorHAnsi" w:cstheme="minorHAnsi"/>
        </w:rPr>
        <w:t>pelos</w:t>
      </w:r>
      <w:r w:rsidRPr="004908D6">
        <w:rPr>
          <w:rFonts w:asciiTheme="minorHAnsi" w:hAnsiTheme="minorHAnsi" w:cstheme="minorHAnsi"/>
          <w:spacing w:val="-7"/>
        </w:rPr>
        <w:t xml:space="preserve"> </w:t>
      </w:r>
      <w:r w:rsidRPr="004908D6">
        <w:rPr>
          <w:rFonts w:asciiTheme="minorHAnsi" w:hAnsiTheme="minorHAnsi" w:cstheme="minorHAnsi"/>
        </w:rPr>
        <w:t>encargos</w:t>
      </w:r>
      <w:r w:rsidRPr="004908D6">
        <w:rPr>
          <w:rFonts w:asciiTheme="minorHAnsi" w:hAnsiTheme="minorHAnsi" w:cstheme="minorHAnsi"/>
          <w:spacing w:val="-7"/>
        </w:rPr>
        <w:t xml:space="preserve"> </w:t>
      </w:r>
      <w:r w:rsidRPr="004908D6">
        <w:rPr>
          <w:rFonts w:asciiTheme="minorHAnsi" w:hAnsiTheme="minorHAnsi" w:cstheme="minorHAnsi"/>
        </w:rPr>
        <w:t>previstos</w:t>
      </w:r>
      <w:r w:rsidRPr="004908D6">
        <w:rPr>
          <w:rFonts w:asciiTheme="minorHAnsi" w:hAnsiTheme="minorHAnsi" w:cstheme="minorHAnsi"/>
          <w:spacing w:val="-6"/>
        </w:rPr>
        <w:t xml:space="preserve"> </w:t>
      </w:r>
      <w:r w:rsidRPr="004908D6">
        <w:rPr>
          <w:rFonts w:asciiTheme="minorHAnsi" w:hAnsiTheme="minorHAnsi" w:cstheme="minorHAnsi"/>
        </w:rPr>
        <w:t>na</w:t>
      </w:r>
      <w:r w:rsidRPr="004908D6">
        <w:rPr>
          <w:rFonts w:asciiTheme="minorHAnsi" w:hAnsiTheme="minorHAnsi" w:cstheme="minorHAnsi"/>
          <w:spacing w:val="-7"/>
        </w:rPr>
        <w:t xml:space="preserve"> </w:t>
      </w:r>
      <w:r w:rsidRPr="004908D6">
        <w:rPr>
          <w:rFonts w:asciiTheme="minorHAnsi" w:hAnsiTheme="minorHAnsi" w:cstheme="minorHAnsi"/>
        </w:rPr>
        <w:t>legislação</w:t>
      </w:r>
      <w:r w:rsidRPr="004908D6">
        <w:rPr>
          <w:rFonts w:asciiTheme="minorHAnsi" w:hAnsiTheme="minorHAnsi" w:cstheme="minorHAnsi"/>
          <w:spacing w:val="-6"/>
        </w:rPr>
        <w:t xml:space="preserve"> </w:t>
      </w:r>
      <w:r w:rsidRPr="004908D6">
        <w:rPr>
          <w:rFonts w:asciiTheme="minorHAnsi" w:hAnsiTheme="minorHAnsi" w:cstheme="minorHAnsi"/>
        </w:rPr>
        <w:t>trabalhista</w:t>
      </w:r>
      <w:r w:rsidRPr="004908D6">
        <w:rPr>
          <w:rFonts w:asciiTheme="minorHAnsi" w:hAnsiTheme="minorHAnsi" w:cstheme="minorHAnsi"/>
          <w:spacing w:val="-7"/>
        </w:rPr>
        <w:t xml:space="preserve"> </w:t>
      </w:r>
      <w:r w:rsidRPr="004908D6">
        <w:rPr>
          <w:rFonts w:asciiTheme="minorHAnsi" w:hAnsiTheme="minorHAnsi" w:cstheme="minorHAnsi"/>
        </w:rPr>
        <w:t>e</w:t>
      </w:r>
      <w:r w:rsidRPr="004908D6">
        <w:rPr>
          <w:rFonts w:asciiTheme="minorHAnsi" w:hAnsiTheme="minorHAnsi" w:cstheme="minorHAnsi"/>
          <w:spacing w:val="-59"/>
        </w:rPr>
        <w:t xml:space="preserve"> </w:t>
      </w:r>
      <w:r w:rsidRPr="004908D6">
        <w:rPr>
          <w:rFonts w:asciiTheme="minorHAnsi" w:hAnsiTheme="minorHAnsi" w:cstheme="minorHAnsi"/>
        </w:rPr>
        <w:t>atos</w:t>
      </w:r>
      <w:r w:rsidRPr="004908D6">
        <w:rPr>
          <w:rFonts w:asciiTheme="minorHAnsi" w:hAnsiTheme="minorHAnsi" w:cstheme="minorHAnsi"/>
          <w:spacing w:val="-2"/>
        </w:rPr>
        <w:t xml:space="preserve"> </w:t>
      </w:r>
      <w:r w:rsidRPr="004908D6">
        <w:rPr>
          <w:rFonts w:asciiTheme="minorHAnsi" w:hAnsiTheme="minorHAnsi" w:cstheme="minorHAnsi"/>
        </w:rPr>
        <w:t>por</w:t>
      </w:r>
      <w:r w:rsidRPr="004908D6">
        <w:rPr>
          <w:rFonts w:asciiTheme="minorHAnsi" w:hAnsiTheme="minorHAnsi" w:cstheme="minorHAnsi"/>
          <w:spacing w:val="-1"/>
        </w:rPr>
        <w:t xml:space="preserve"> </w:t>
      </w:r>
      <w:r w:rsidRPr="004908D6">
        <w:rPr>
          <w:rFonts w:asciiTheme="minorHAnsi" w:hAnsiTheme="minorHAnsi" w:cstheme="minorHAnsi"/>
        </w:rPr>
        <w:t>eles</w:t>
      </w:r>
      <w:r w:rsidRPr="004908D6">
        <w:rPr>
          <w:rFonts w:asciiTheme="minorHAnsi" w:hAnsiTheme="minorHAnsi" w:cstheme="minorHAnsi"/>
          <w:spacing w:val="-1"/>
        </w:rPr>
        <w:t xml:space="preserve"> </w:t>
      </w:r>
      <w:r w:rsidRPr="004908D6">
        <w:rPr>
          <w:rFonts w:asciiTheme="minorHAnsi" w:hAnsiTheme="minorHAnsi" w:cstheme="minorHAnsi"/>
        </w:rPr>
        <w:t>praticados.</w:t>
      </w:r>
    </w:p>
    <w:p w14:paraId="2725E797"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5" w:hanging="574"/>
        <w:contextualSpacing w:val="0"/>
        <w:jc w:val="both"/>
        <w:rPr>
          <w:rFonts w:asciiTheme="minorHAnsi" w:hAnsiTheme="minorHAnsi" w:cstheme="minorHAnsi"/>
        </w:rPr>
      </w:pPr>
      <w:r w:rsidRPr="00D608A2">
        <w:rPr>
          <w:rFonts w:asciiTheme="minorHAnsi" w:hAnsiTheme="minorHAnsi" w:cstheme="minorHAnsi"/>
        </w:rPr>
        <w:t>Não</w:t>
      </w:r>
      <w:r w:rsidRPr="00D608A2">
        <w:rPr>
          <w:rFonts w:asciiTheme="minorHAnsi" w:hAnsiTheme="minorHAnsi" w:cstheme="minorHAnsi"/>
          <w:spacing w:val="-9"/>
        </w:rPr>
        <w:t xml:space="preserve"> </w:t>
      </w:r>
      <w:r w:rsidRPr="00D608A2">
        <w:rPr>
          <w:rFonts w:asciiTheme="minorHAnsi" w:hAnsiTheme="minorHAnsi" w:cstheme="minorHAnsi"/>
        </w:rPr>
        <w:t>transferir,</w:t>
      </w:r>
      <w:r w:rsidRPr="00D608A2">
        <w:rPr>
          <w:rFonts w:asciiTheme="minorHAnsi" w:hAnsiTheme="minorHAnsi" w:cstheme="minorHAnsi"/>
          <w:spacing w:val="-10"/>
        </w:rPr>
        <w:t xml:space="preserve"> </w:t>
      </w:r>
      <w:r w:rsidRPr="00D608A2">
        <w:rPr>
          <w:rFonts w:asciiTheme="minorHAnsi" w:hAnsiTheme="minorHAnsi" w:cstheme="minorHAnsi"/>
        </w:rPr>
        <w:t>sob</w:t>
      </w:r>
      <w:r w:rsidRPr="00D608A2">
        <w:rPr>
          <w:rFonts w:asciiTheme="minorHAnsi" w:hAnsiTheme="minorHAnsi" w:cstheme="minorHAnsi"/>
          <w:spacing w:val="-8"/>
        </w:rPr>
        <w:t xml:space="preserve"> </w:t>
      </w:r>
      <w:r w:rsidRPr="00D608A2">
        <w:rPr>
          <w:rFonts w:asciiTheme="minorHAnsi" w:hAnsiTheme="minorHAnsi" w:cstheme="minorHAnsi"/>
        </w:rPr>
        <w:t>nenhum</w:t>
      </w:r>
      <w:r w:rsidRPr="00D608A2">
        <w:rPr>
          <w:rFonts w:asciiTheme="minorHAnsi" w:hAnsiTheme="minorHAnsi" w:cstheme="minorHAnsi"/>
          <w:spacing w:val="-9"/>
        </w:rPr>
        <w:t xml:space="preserve"> </w:t>
      </w:r>
      <w:r w:rsidRPr="00D608A2">
        <w:rPr>
          <w:rFonts w:asciiTheme="minorHAnsi" w:hAnsiTheme="minorHAnsi" w:cstheme="minorHAnsi"/>
        </w:rPr>
        <w:t>pretexto,</w:t>
      </w:r>
      <w:r w:rsidRPr="00D608A2">
        <w:rPr>
          <w:rFonts w:asciiTheme="minorHAnsi" w:hAnsiTheme="minorHAnsi" w:cstheme="minorHAnsi"/>
          <w:spacing w:val="-9"/>
        </w:rPr>
        <w:t xml:space="preserve"> </w:t>
      </w:r>
      <w:r w:rsidRPr="00D608A2">
        <w:rPr>
          <w:rFonts w:asciiTheme="minorHAnsi" w:hAnsiTheme="minorHAnsi" w:cstheme="minorHAnsi"/>
        </w:rPr>
        <w:t>a</w:t>
      </w:r>
      <w:r w:rsidRPr="00D608A2">
        <w:rPr>
          <w:rFonts w:asciiTheme="minorHAnsi" w:hAnsiTheme="minorHAnsi" w:cstheme="minorHAnsi"/>
          <w:spacing w:val="-9"/>
        </w:rPr>
        <w:t xml:space="preserve"> </w:t>
      </w:r>
      <w:r w:rsidRPr="00D608A2">
        <w:rPr>
          <w:rFonts w:asciiTheme="minorHAnsi" w:hAnsiTheme="minorHAnsi" w:cstheme="minorHAnsi"/>
        </w:rPr>
        <w:t>responsabilidade</w:t>
      </w:r>
      <w:r w:rsidRPr="00D608A2">
        <w:rPr>
          <w:rFonts w:asciiTheme="minorHAnsi" w:hAnsiTheme="minorHAnsi" w:cstheme="minorHAnsi"/>
          <w:spacing w:val="-8"/>
        </w:rPr>
        <w:t xml:space="preserve"> </w:t>
      </w:r>
      <w:r w:rsidRPr="00D608A2">
        <w:rPr>
          <w:rFonts w:asciiTheme="minorHAnsi" w:hAnsiTheme="minorHAnsi" w:cstheme="minorHAnsi"/>
        </w:rPr>
        <w:t>da</w:t>
      </w:r>
      <w:r w:rsidRPr="00D608A2">
        <w:rPr>
          <w:rFonts w:asciiTheme="minorHAnsi" w:hAnsiTheme="minorHAnsi" w:cstheme="minorHAnsi"/>
          <w:spacing w:val="-9"/>
        </w:rPr>
        <w:t xml:space="preserve"> </w:t>
      </w:r>
      <w:r w:rsidRPr="00D608A2">
        <w:rPr>
          <w:rFonts w:asciiTheme="minorHAnsi" w:hAnsiTheme="minorHAnsi" w:cstheme="minorHAnsi"/>
        </w:rPr>
        <w:t>Contratada</w:t>
      </w:r>
      <w:r w:rsidRPr="00D608A2">
        <w:rPr>
          <w:rFonts w:asciiTheme="minorHAnsi" w:hAnsiTheme="minorHAnsi" w:cstheme="minorHAnsi"/>
          <w:spacing w:val="-8"/>
        </w:rPr>
        <w:t xml:space="preserve"> </w:t>
      </w:r>
      <w:r w:rsidRPr="00D608A2">
        <w:rPr>
          <w:rFonts w:asciiTheme="minorHAnsi" w:hAnsiTheme="minorHAnsi" w:cstheme="minorHAnsi"/>
        </w:rPr>
        <w:t>para</w:t>
      </w:r>
      <w:r w:rsidRPr="00D608A2">
        <w:rPr>
          <w:rFonts w:asciiTheme="minorHAnsi" w:hAnsiTheme="minorHAnsi" w:cstheme="minorHAnsi"/>
          <w:spacing w:val="-9"/>
        </w:rPr>
        <w:t xml:space="preserve"> </w:t>
      </w:r>
      <w:r w:rsidRPr="00D608A2">
        <w:rPr>
          <w:rFonts w:asciiTheme="minorHAnsi" w:hAnsiTheme="minorHAnsi" w:cstheme="minorHAnsi"/>
        </w:rPr>
        <w:t>terceiros,</w:t>
      </w:r>
      <w:r w:rsidRPr="00D608A2">
        <w:rPr>
          <w:rFonts w:asciiTheme="minorHAnsi" w:hAnsiTheme="minorHAnsi" w:cstheme="minorHAnsi"/>
          <w:spacing w:val="-59"/>
        </w:rPr>
        <w:t xml:space="preserve"> </w:t>
      </w:r>
      <w:r w:rsidRPr="00D608A2">
        <w:rPr>
          <w:rFonts w:asciiTheme="minorHAnsi" w:hAnsiTheme="minorHAnsi" w:cstheme="minorHAnsi"/>
        </w:rPr>
        <w:t>sejam</w:t>
      </w:r>
      <w:r w:rsidRPr="00D608A2">
        <w:rPr>
          <w:rFonts w:asciiTheme="minorHAnsi" w:hAnsiTheme="minorHAnsi" w:cstheme="minorHAnsi"/>
          <w:spacing w:val="-1"/>
        </w:rPr>
        <w:t xml:space="preserve"> </w:t>
      </w:r>
      <w:r w:rsidRPr="00D608A2">
        <w:rPr>
          <w:rFonts w:asciiTheme="minorHAnsi" w:hAnsiTheme="minorHAnsi" w:cstheme="minorHAnsi"/>
        </w:rPr>
        <w:t>fabricantes, técnicos,</w:t>
      </w:r>
      <w:r w:rsidRPr="00D608A2">
        <w:rPr>
          <w:rFonts w:asciiTheme="minorHAnsi" w:hAnsiTheme="minorHAnsi" w:cstheme="minorHAnsi"/>
          <w:spacing w:val="-1"/>
        </w:rPr>
        <w:t xml:space="preserve"> </w:t>
      </w:r>
      <w:proofErr w:type="spellStart"/>
      <w:r w:rsidRPr="00D608A2">
        <w:rPr>
          <w:rFonts w:asciiTheme="minorHAnsi" w:hAnsiTheme="minorHAnsi" w:cstheme="minorHAnsi"/>
        </w:rPr>
        <w:t>sub-contratadas</w:t>
      </w:r>
      <w:proofErr w:type="spellEnd"/>
      <w:r w:rsidRPr="00D608A2">
        <w:rPr>
          <w:rFonts w:asciiTheme="minorHAnsi" w:hAnsiTheme="minorHAnsi" w:cstheme="minorHAnsi"/>
          <w:spacing w:val="-1"/>
        </w:rPr>
        <w:t xml:space="preserve"> </w:t>
      </w:r>
      <w:r w:rsidRPr="00D608A2">
        <w:rPr>
          <w:rFonts w:asciiTheme="minorHAnsi" w:hAnsiTheme="minorHAnsi" w:cstheme="minorHAnsi"/>
        </w:rPr>
        <w:t>ou</w:t>
      </w:r>
      <w:r w:rsidRPr="00D608A2">
        <w:rPr>
          <w:rFonts w:asciiTheme="minorHAnsi" w:hAnsiTheme="minorHAnsi" w:cstheme="minorHAnsi"/>
          <w:spacing w:val="-1"/>
        </w:rPr>
        <w:t xml:space="preserve"> </w:t>
      </w:r>
      <w:r w:rsidRPr="00D608A2">
        <w:rPr>
          <w:rFonts w:asciiTheme="minorHAnsi" w:hAnsiTheme="minorHAnsi" w:cstheme="minorHAnsi"/>
        </w:rPr>
        <w:t>quaisquer</w:t>
      </w:r>
      <w:r w:rsidRPr="00D608A2">
        <w:rPr>
          <w:rFonts w:asciiTheme="minorHAnsi" w:hAnsiTheme="minorHAnsi" w:cstheme="minorHAnsi"/>
          <w:spacing w:val="-2"/>
        </w:rPr>
        <w:t xml:space="preserve"> </w:t>
      </w:r>
      <w:r w:rsidRPr="00D608A2">
        <w:rPr>
          <w:rFonts w:asciiTheme="minorHAnsi" w:hAnsiTheme="minorHAnsi" w:cstheme="minorHAnsi"/>
        </w:rPr>
        <w:t>outros.</w:t>
      </w:r>
    </w:p>
    <w:p w14:paraId="74325030" w14:textId="576C1B26"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Cumprir rigorosamente as normas vigentes relativas ao objeto, especialmente Lei</w:t>
      </w:r>
      <w:r w:rsidRPr="00D608A2">
        <w:rPr>
          <w:rFonts w:asciiTheme="minorHAnsi" w:hAnsiTheme="minorHAnsi" w:cstheme="minorHAnsi"/>
          <w:spacing w:val="1"/>
        </w:rPr>
        <w:t xml:space="preserve"> </w:t>
      </w:r>
      <w:r w:rsidRPr="00D608A2">
        <w:rPr>
          <w:rFonts w:asciiTheme="minorHAnsi" w:hAnsiTheme="minorHAnsi" w:cstheme="minorHAnsi"/>
        </w:rPr>
        <w:t>Federal 8.078/90 (Código de Defesa do Consumidor), as Normas de Medicina e</w:t>
      </w:r>
      <w:r w:rsidRPr="00D608A2">
        <w:rPr>
          <w:rFonts w:asciiTheme="minorHAnsi" w:hAnsiTheme="minorHAnsi" w:cstheme="minorHAnsi"/>
          <w:spacing w:val="1"/>
        </w:rPr>
        <w:t xml:space="preserve"> </w:t>
      </w:r>
      <w:r w:rsidRPr="00D608A2">
        <w:rPr>
          <w:rFonts w:asciiTheme="minorHAnsi" w:hAnsiTheme="minorHAnsi" w:cstheme="minorHAnsi"/>
        </w:rPr>
        <w:t xml:space="preserve">Segurança do Trabalho e demais normas e regulamentos pertinentes ao objeto </w:t>
      </w:r>
      <w:proofErr w:type="gramStart"/>
      <w:r w:rsidRPr="00D608A2">
        <w:rPr>
          <w:rFonts w:asciiTheme="minorHAnsi" w:hAnsiTheme="minorHAnsi" w:cstheme="minorHAnsi"/>
        </w:rPr>
        <w:t>desta</w:t>
      </w:r>
      <w:r w:rsidR="004908D6">
        <w:rPr>
          <w:rFonts w:asciiTheme="minorHAnsi" w:hAnsiTheme="minorHAnsi" w:cstheme="minorHAnsi"/>
        </w:rPr>
        <w:t xml:space="preserve"> </w:t>
      </w:r>
      <w:r w:rsidRPr="00D608A2">
        <w:rPr>
          <w:rFonts w:asciiTheme="minorHAnsi" w:hAnsiTheme="minorHAnsi" w:cstheme="minorHAnsi"/>
          <w:spacing w:val="-59"/>
        </w:rPr>
        <w:t xml:space="preserve"> </w:t>
      </w:r>
      <w:r w:rsidRPr="00D608A2">
        <w:rPr>
          <w:rFonts w:asciiTheme="minorHAnsi" w:hAnsiTheme="minorHAnsi" w:cstheme="minorHAnsi"/>
        </w:rPr>
        <w:t>licitação</w:t>
      </w:r>
      <w:proofErr w:type="gramEnd"/>
      <w:r w:rsidRPr="00D608A2">
        <w:rPr>
          <w:rFonts w:asciiTheme="minorHAnsi" w:hAnsiTheme="minorHAnsi" w:cstheme="minorHAnsi"/>
        </w:rPr>
        <w:t>.</w:t>
      </w:r>
    </w:p>
    <w:p w14:paraId="493B3474"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Fornecer e zelar pela utilização por parte de seus funcionários de equipamentos de</w:t>
      </w:r>
      <w:r w:rsidRPr="00D608A2">
        <w:rPr>
          <w:rFonts w:asciiTheme="minorHAnsi" w:hAnsiTheme="minorHAnsi" w:cstheme="minorHAnsi"/>
          <w:spacing w:val="1"/>
        </w:rPr>
        <w:t xml:space="preserve"> </w:t>
      </w:r>
      <w:r w:rsidRPr="00D608A2">
        <w:rPr>
          <w:rFonts w:asciiTheme="minorHAnsi" w:hAnsiTheme="minorHAnsi" w:cstheme="minorHAnsi"/>
        </w:rPr>
        <w:t>segurança pessoal. A resistência a não utilização destes poderá ensejar rescisão</w:t>
      </w:r>
      <w:r w:rsidRPr="00D608A2">
        <w:rPr>
          <w:rFonts w:asciiTheme="minorHAnsi" w:hAnsiTheme="minorHAnsi" w:cstheme="minorHAnsi"/>
          <w:spacing w:val="1"/>
        </w:rPr>
        <w:t xml:space="preserve"> </w:t>
      </w:r>
      <w:r w:rsidRPr="00D608A2">
        <w:rPr>
          <w:rFonts w:asciiTheme="minorHAnsi" w:hAnsiTheme="minorHAnsi" w:cstheme="minorHAnsi"/>
        </w:rPr>
        <w:t>contratual.</w:t>
      </w:r>
    </w:p>
    <w:p w14:paraId="7F581915" w14:textId="4EC3AA8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Responsabilizar-se</w:t>
      </w:r>
      <w:r w:rsidRPr="00D608A2">
        <w:rPr>
          <w:rFonts w:asciiTheme="minorHAnsi" w:hAnsiTheme="minorHAnsi" w:cstheme="minorHAnsi"/>
          <w:spacing w:val="1"/>
        </w:rPr>
        <w:t xml:space="preserve"> </w:t>
      </w:r>
      <w:r w:rsidRPr="00D608A2">
        <w:rPr>
          <w:rFonts w:asciiTheme="minorHAnsi" w:hAnsiTheme="minorHAnsi" w:cstheme="minorHAnsi"/>
        </w:rPr>
        <w:t>pelas</w:t>
      </w:r>
      <w:r w:rsidRPr="00D608A2">
        <w:rPr>
          <w:rFonts w:asciiTheme="minorHAnsi" w:hAnsiTheme="minorHAnsi" w:cstheme="minorHAnsi"/>
          <w:spacing w:val="1"/>
        </w:rPr>
        <w:t xml:space="preserve"> </w:t>
      </w:r>
      <w:r w:rsidRPr="00D608A2">
        <w:rPr>
          <w:rFonts w:asciiTheme="minorHAnsi" w:hAnsiTheme="minorHAnsi" w:cstheme="minorHAnsi"/>
        </w:rPr>
        <w:t>despesas</w:t>
      </w:r>
      <w:r w:rsidRPr="00D608A2">
        <w:rPr>
          <w:rFonts w:asciiTheme="minorHAnsi" w:hAnsiTheme="minorHAnsi" w:cstheme="minorHAnsi"/>
          <w:spacing w:val="1"/>
        </w:rPr>
        <w:t xml:space="preserve"> </w:t>
      </w:r>
      <w:r w:rsidRPr="00D608A2">
        <w:rPr>
          <w:rFonts w:asciiTheme="minorHAnsi" w:hAnsiTheme="minorHAnsi" w:cstheme="minorHAnsi"/>
        </w:rPr>
        <w:t>relativas</w:t>
      </w:r>
      <w:r w:rsidRPr="00D608A2">
        <w:rPr>
          <w:rFonts w:asciiTheme="minorHAnsi" w:hAnsiTheme="minorHAnsi" w:cstheme="minorHAnsi"/>
          <w:spacing w:val="1"/>
        </w:rPr>
        <w:t xml:space="preserve"> </w:t>
      </w:r>
      <w:r w:rsidRPr="00D608A2">
        <w:rPr>
          <w:rFonts w:asciiTheme="minorHAnsi" w:hAnsiTheme="minorHAnsi" w:cstheme="minorHAnsi"/>
        </w:rPr>
        <w:t>a</w:t>
      </w:r>
      <w:r w:rsidRPr="00D608A2">
        <w:rPr>
          <w:rFonts w:asciiTheme="minorHAnsi" w:hAnsiTheme="minorHAnsi" w:cstheme="minorHAnsi"/>
          <w:spacing w:val="1"/>
        </w:rPr>
        <w:t xml:space="preserve"> </w:t>
      </w:r>
      <w:r w:rsidRPr="00D608A2">
        <w:rPr>
          <w:rFonts w:asciiTheme="minorHAnsi" w:hAnsiTheme="minorHAnsi" w:cstheme="minorHAnsi"/>
        </w:rPr>
        <w:t>encargos</w:t>
      </w:r>
      <w:r w:rsidRPr="00D608A2">
        <w:rPr>
          <w:rFonts w:asciiTheme="minorHAnsi" w:hAnsiTheme="minorHAnsi" w:cstheme="minorHAnsi"/>
          <w:spacing w:val="1"/>
        </w:rPr>
        <w:t xml:space="preserve"> </w:t>
      </w:r>
      <w:r w:rsidRPr="00D608A2">
        <w:rPr>
          <w:rFonts w:asciiTheme="minorHAnsi" w:hAnsiTheme="minorHAnsi" w:cstheme="minorHAnsi"/>
        </w:rPr>
        <w:t>trabalhistas,</w:t>
      </w:r>
      <w:r w:rsidRPr="00D608A2">
        <w:rPr>
          <w:rFonts w:asciiTheme="minorHAnsi" w:hAnsiTheme="minorHAnsi" w:cstheme="minorHAnsi"/>
          <w:spacing w:val="1"/>
        </w:rPr>
        <w:t xml:space="preserve"> </w:t>
      </w:r>
      <w:r w:rsidRPr="00D608A2">
        <w:rPr>
          <w:rFonts w:asciiTheme="minorHAnsi" w:hAnsiTheme="minorHAnsi" w:cstheme="minorHAnsi"/>
        </w:rPr>
        <w:t>seguro</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1"/>
        </w:rPr>
        <w:t xml:space="preserve"> </w:t>
      </w:r>
      <w:r w:rsidRPr="00D608A2">
        <w:rPr>
          <w:rFonts w:asciiTheme="minorHAnsi" w:hAnsiTheme="minorHAnsi" w:cstheme="minorHAnsi"/>
        </w:rPr>
        <w:t>acidentes,</w:t>
      </w:r>
      <w:r w:rsidRPr="00D608A2">
        <w:rPr>
          <w:rFonts w:asciiTheme="minorHAnsi" w:hAnsiTheme="minorHAnsi" w:cstheme="minorHAnsi"/>
          <w:spacing w:val="1"/>
        </w:rPr>
        <w:t xml:space="preserve"> </w:t>
      </w:r>
      <w:r w:rsidRPr="00D608A2">
        <w:rPr>
          <w:rFonts w:asciiTheme="minorHAnsi" w:hAnsiTheme="minorHAnsi" w:cstheme="minorHAnsi"/>
        </w:rPr>
        <w:t>contribuições</w:t>
      </w:r>
      <w:r w:rsidRPr="00D608A2">
        <w:rPr>
          <w:rFonts w:asciiTheme="minorHAnsi" w:hAnsiTheme="minorHAnsi" w:cstheme="minorHAnsi"/>
          <w:spacing w:val="1"/>
        </w:rPr>
        <w:t xml:space="preserve"> </w:t>
      </w:r>
      <w:r w:rsidRPr="00D608A2">
        <w:rPr>
          <w:rFonts w:asciiTheme="minorHAnsi" w:hAnsiTheme="minorHAnsi" w:cstheme="minorHAnsi"/>
        </w:rPr>
        <w:t>previdenciárias,</w:t>
      </w:r>
      <w:r w:rsidRPr="00D608A2">
        <w:rPr>
          <w:rFonts w:asciiTheme="minorHAnsi" w:hAnsiTheme="minorHAnsi" w:cstheme="minorHAnsi"/>
          <w:spacing w:val="1"/>
        </w:rPr>
        <w:t xml:space="preserve"> </w:t>
      </w:r>
      <w:r w:rsidRPr="00D608A2">
        <w:rPr>
          <w:rFonts w:asciiTheme="minorHAnsi" w:hAnsiTheme="minorHAnsi" w:cstheme="minorHAnsi"/>
        </w:rPr>
        <w:t>impostos</w:t>
      </w:r>
      <w:r w:rsidRPr="00D608A2">
        <w:rPr>
          <w:rFonts w:asciiTheme="minorHAnsi" w:hAnsiTheme="minorHAnsi" w:cstheme="minorHAnsi"/>
          <w:spacing w:val="1"/>
        </w:rPr>
        <w:t xml:space="preserve"> </w:t>
      </w:r>
      <w:r w:rsidRPr="00D608A2">
        <w:rPr>
          <w:rFonts w:asciiTheme="minorHAnsi" w:hAnsiTheme="minorHAnsi" w:cstheme="minorHAnsi"/>
        </w:rPr>
        <w:t>e</w:t>
      </w:r>
      <w:r w:rsidRPr="00D608A2">
        <w:rPr>
          <w:rFonts w:asciiTheme="minorHAnsi" w:hAnsiTheme="minorHAnsi" w:cstheme="minorHAnsi"/>
          <w:spacing w:val="1"/>
        </w:rPr>
        <w:t xml:space="preserve"> </w:t>
      </w:r>
      <w:r w:rsidRPr="00D608A2">
        <w:rPr>
          <w:rFonts w:asciiTheme="minorHAnsi" w:hAnsiTheme="minorHAnsi" w:cstheme="minorHAnsi"/>
        </w:rPr>
        <w:t>quaisquer</w:t>
      </w:r>
      <w:r w:rsidRPr="00D608A2">
        <w:rPr>
          <w:rFonts w:asciiTheme="minorHAnsi" w:hAnsiTheme="minorHAnsi" w:cstheme="minorHAnsi"/>
          <w:spacing w:val="1"/>
        </w:rPr>
        <w:t xml:space="preserve"> </w:t>
      </w:r>
      <w:r w:rsidRPr="00D608A2">
        <w:rPr>
          <w:rFonts w:asciiTheme="minorHAnsi" w:hAnsiTheme="minorHAnsi" w:cstheme="minorHAnsi"/>
        </w:rPr>
        <w:t>outras</w:t>
      </w:r>
      <w:r w:rsidRPr="00D608A2">
        <w:rPr>
          <w:rFonts w:asciiTheme="minorHAnsi" w:hAnsiTheme="minorHAnsi" w:cstheme="minorHAnsi"/>
          <w:spacing w:val="1"/>
        </w:rPr>
        <w:t xml:space="preserve"> </w:t>
      </w:r>
      <w:r w:rsidRPr="00D608A2">
        <w:rPr>
          <w:rFonts w:asciiTheme="minorHAnsi" w:hAnsiTheme="minorHAnsi" w:cstheme="minorHAnsi"/>
        </w:rPr>
        <w:t>que</w:t>
      </w:r>
      <w:r w:rsidRPr="00D608A2">
        <w:rPr>
          <w:rFonts w:asciiTheme="minorHAnsi" w:hAnsiTheme="minorHAnsi" w:cstheme="minorHAnsi"/>
          <w:spacing w:val="1"/>
        </w:rPr>
        <w:t xml:space="preserve"> </w:t>
      </w:r>
      <w:proofErr w:type="gramStart"/>
      <w:r w:rsidRPr="00D608A2">
        <w:rPr>
          <w:rFonts w:asciiTheme="minorHAnsi" w:hAnsiTheme="minorHAnsi" w:cstheme="minorHAnsi"/>
        </w:rPr>
        <w:t>forem</w:t>
      </w:r>
      <w:r w:rsidR="004908D6">
        <w:rPr>
          <w:rFonts w:asciiTheme="minorHAnsi" w:hAnsiTheme="minorHAnsi" w:cstheme="minorHAnsi"/>
        </w:rPr>
        <w:t xml:space="preserve"> </w:t>
      </w:r>
      <w:r w:rsidRPr="00D608A2">
        <w:rPr>
          <w:rFonts w:asciiTheme="minorHAnsi" w:hAnsiTheme="minorHAnsi" w:cstheme="minorHAnsi"/>
          <w:spacing w:val="-59"/>
        </w:rPr>
        <w:t xml:space="preserve"> </w:t>
      </w:r>
      <w:r w:rsidRPr="00D608A2">
        <w:rPr>
          <w:rFonts w:asciiTheme="minorHAnsi" w:hAnsiTheme="minorHAnsi" w:cstheme="minorHAnsi"/>
        </w:rPr>
        <w:t>devidas</w:t>
      </w:r>
      <w:proofErr w:type="gramEnd"/>
      <w:r w:rsidRPr="00D608A2">
        <w:rPr>
          <w:rFonts w:asciiTheme="minorHAnsi" w:hAnsiTheme="minorHAnsi" w:cstheme="minorHAnsi"/>
        </w:rPr>
        <w:t xml:space="preserve"> e referentes aos serviços executados por seus empregados, uma vez que os</w:t>
      </w:r>
      <w:r w:rsidRPr="00D608A2">
        <w:rPr>
          <w:rFonts w:asciiTheme="minorHAnsi" w:hAnsiTheme="minorHAnsi" w:cstheme="minorHAnsi"/>
          <w:spacing w:val="-59"/>
        </w:rPr>
        <w:t xml:space="preserve"> </w:t>
      </w:r>
      <w:r w:rsidR="004908D6">
        <w:rPr>
          <w:rFonts w:asciiTheme="minorHAnsi" w:hAnsiTheme="minorHAnsi" w:cstheme="minorHAnsi"/>
          <w:spacing w:val="-59"/>
        </w:rPr>
        <w:t xml:space="preserve"> </w:t>
      </w:r>
      <w:r w:rsidRPr="00D608A2">
        <w:rPr>
          <w:rFonts w:asciiTheme="minorHAnsi" w:hAnsiTheme="minorHAnsi" w:cstheme="minorHAnsi"/>
        </w:rPr>
        <w:t>mesmos</w:t>
      </w:r>
      <w:r w:rsidRPr="00D608A2">
        <w:rPr>
          <w:rFonts w:asciiTheme="minorHAnsi" w:hAnsiTheme="minorHAnsi" w:cstheme="minorHAnsi"/>
          <w:spacing w:val="-1"/>
        </w:rPr>
        <w:t xml:space="preserve"> </w:t>
      </w:r>
      <w:r w:rsidRPr="00D608A2">
        <w:rPr>
          <w:rFonts w:asciiTheme="minorHAnsi" w:hAnsiTheme="minorHAnsi" w:cstheme="minorHAnsi"/>
        </w:rPr>
        <w:t>não têm</w:t>
      </w:r>
      <w:r w:rsidRPr="00D608A2">
        <w:rPr>
          <w:rFonts w:asciiTheme="minorHAnsi" w:hAnsiTheme="minorHAnsi" w:cstheme="minorHAnsi"/>
          <w:spacing w:val="-1"/>
        </w:rPr>
        <w:t xml:space="preserve"> </w:t>
      </w:r>
      <w:r w:rsidRPr="00D608A2">
        <w:rPr>
          <w:rFonts w:asciiTheme="minorHAnsi" w:hAnsiTheme="minorHAnsi" w:cstheme="minorHAnsi"/>
        </w:rPr>
        <w:t>vínculo</w:t>
      </w:r>
      <w:r w:rsidRPr="00D608A2">
        <w:rPr>
          <w:rFonts w:asciiTheme="minorHAnsi" w:hAnsiTheme="minorHAnsi" w:cstheme="minorHAnsi"/>
          <w:spacing w:val="-1"/>
        </w:rPr>
        <w:t xml:space="preserve"> </w:t>
      </w:r>
      <w:r w:rsidRPr="00D608A2">
        <w:rPr>
          <w:rFonts w:asciiTheme="minorHAnsi" w:hAnsiTheme="minorHAnsi" w:cstheme="minorHAnsi"/>
        </w:rPr>
        <w:t>empregatício</w:t>
      </w:r>
      <w:r w:rsidRPr="00D608A2">
        <w:rPr>
          <w:rFonts w:asciiTheme="minorHAnsi" w:hAnsiTheme="minorHAnsi" w:cstheme="minorHAnsi"/>
          <w:spacing w:val="-2"/>
        </w:rPr>
        <w:t xml:space="preserve"> </w:t>
      </w:r>
      <w:r w:rsidRPr="00D608A2">
        <w:rPr>
          <w:rFonts w:asciiTheme="minorHAnsi" w:hAnsiTheme="minorHAnsi" w:cstheme="minorHAnsi"/>
        </w:rPr>
        <w:t>com a</w:t>
      </w:r>
      <w:r w:rsidRPr="00D608A2">
        <w:rPr>
          <w:rFonts w:asciiTheme="minorHAnsi" w:hAnsiTheme="minorHAnsi" w:cstheme="minorHAnsi"/>
          <w:spacing w:val="-1"/>
        </w:rPr>
        <w:t xml:space="preserve"> </w:t>
      </w:r>
      <w:r w:rsidRPr="00D608A2">
        <w:rPr>
          <w:rFonts w:asciiTheme="minorHAnsi" w:hAnsiTheme="minorHAnsi" w:cstheme="minorHAnsi"/>
        </w:rPr>
        <w:t>Contratante.</w:t>
      </w:r>
    </w:p>
    <w:p w14:paraId="71C73DC0" w14:textId="4371EC3D"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7" w:hanging="574"/>
        <w:contextualSpacing w:val="0"/>
        <w:jc w:val="both"/>
        <w:rPr>
          <w:rFonts w:asciiTheme="minorHAnsi" w:hAnsiTheme="minorHAnsi" w:cstheme="minorHAnsi"/>
        </w:rPr>
      </w:pPr>
      <w:r w:rsidRPr="00D608A2">
        <w:rPr>
          <w:rFonts w:asciiTheme="minorHAnsi" w:hAnsiTheme="minorHAnsi" w:cstheme="minorHAnsi"/>
        </w:rPr>
        <w:t>Responsabilizar-se</w:t>
      </w:r>
      <w:r w:rsidRPr="00D608A2">
        <w:rPr>
          <w:rFonts w:asciiTheme="minorHAnsi" w:hAnsiTheme="minorHAnsi" w:cstheme="minorHAnsi"/>
          <w:spacing w:val="-12"/>
        </w:rPr>
        <w:t xml:space="preserve"> </w:t>
      </w:r>
      <w:r w:rsidRPr="00D608A2">
        <w:rPr>
          <w:rFonts w:asciiTheme="minorHAnsi" w:hAnsiTheme="minorHAnsi" w:cstheme="minorHAnsi"/>
        </w:rPr>
        <w:t>por</w:t>
      </w:r>
      <w:r w:rsidRPr="00D608A2">
        <w:rPr>
          <w:rFonts w:asciiTheme="minorHAnsi" w:hAnsiTheme="minorHAnsi" w:cstheme="minorHAnsi"/>
          <w:spacing w:val="-11"/>
        </w:rPr>
        <w:t xml:space="preserve"> </w:t>
      </w:r>
      <w:r w:rsidRPr="00D608A2">
        <w:rPr>
          <w:rFonts w:asciiTheme="minorHAnsi" w:hAnsiTheme="minorHAnsi" w:cstheme="minorHAnsi"/>
        </w:rPr>
        <w:t>eventuais</w:t>
      </w:r>
      <w:r w:rsidRPr="00D608A2">
        <w:rPr>
          <w:rFonts w:asciiTheme="minorHAnsi" w:hAnsiTheme="minorHAnsi" w:cstheme="minorHAnsi"/>
          <w:spacing w:val="-11"/>
        </w:rPr>
        <w:t xml:space="preserve"> </w:t>
      </w:r>
      <w:r w:rsidRPr="00D608A2">
        <w:rPr>
          <w:rFonts w:asciiTheme="minorHAnsi" w:hAnsiTheme="minorHAnsi" w:cstheme="minorHAnsi"/>
        </w:rPr>
        <w:t>danos</w:t>
      </w:r>
      <w:r w:rsidRPr="00D608A2">
        <w:rPr>
          <w:rFonts w:asciiTheme="minorHAnsi" w:hAnsiTheme="minorHAnsi" w:cstheme="minorHAnsi"/>
          <w:spacing w:val="-12"/>
        </w:rPr>
        <w:t xml:space="preserve"> </w:t>
      </w:r>
      <w:r w:rsidRPr="00D608A2">
        <w:rPr>
          <w:rFonts w:asciiTheme="minorHAnsi" w:hAnsiTheme="minorHAnsi" w:cstheme="minorHAnsi"/>
        </w:rPr>
        <w:t>materiais,</w:t>
      </w:r>
      <w:r w:rsidRPr="00D608A2">
        <w:rPr>
          <w:rFonts w:asciiTheme="minorHAnsi" w:hAnsiTheme="minorHAnsi" w:cstheme="minorHAnsi"/>
          <w:spacing w:val="-11"/>
        </w:rPr>
        <w:t xml:space="preserve"> </w:t>
      </w:r>
      <w:r w:rsidRPr="00D608A2">
        <w:rPr>
          <w:rFonts w:asciiTheme="minorHAnsi" w:hAnsiTheme="minorHAnsi" w:cstheme="minorHAnsi"/>
        </w:rPr>
        <w:t>ou</w:t>
      </w:r>
      <w:r w:rsidRPr="00D608A2">
        <w:rPr>
          <w:rFonts w:asciiTheme="minorHAnsi" w:hAnsiTheme="minorHAnsi" w:cstheme="minorHAnsi"/>
          <w:spacing w:val="-11"/>
        </w:rPr>
        <w:t xml:space="preserve"> </w:t>
      </w:r>
      <w:r w:rsidRPr="00D608A2">
        <w:rPr>
          <w:rFonts w:asciiTheme="minorHAnsi" w:hAnsiTheme="minorHAnsi" w:cstheme="minorHAnsi"/>
        </w:rPr>
        <w:t>acidentes</w:t>
      </w:r>
      <w:r w:rsidRPr="00D608A2">
        <w:rPr>
          <w:rFonts w:asciiTheme="minorHAnsi" w:hAnsiTheme="minorHAnsi" w:cstheme="minorHAnsi"/>
          <w:spacing w:val="-12"/>
        </w:rPr>
        <w:t xml:space="preserve"> </w:t>
      </w:r>
      <w:r w:rsidRPr="00D608A2">
        <w:rPr>
          <w:rFonts w:asciiTheme="minorHAnsi" w:hAnsiTheme="minorHAnsi" w:cstheme="minorHAnsi"/>
        </w:rPr>
        <w:t>pessoais,</w:t>
      </w:r>
      <w:r w:rsidRPr="00D608A2">
        <w:rPr>
          <w:rFonts w:asciiTheme="minorHAnsi" w:hAnsiTheme="minorHAnsi" w:cstheme="minorHAnsi"/>
          <w:spacing w:val="-11"/>
        </w:rPr>
        <w:t xml:space="preserve"> </w:t>
      </w:r>
      <w:r w:rsidRPr="00D608A2">
        <w:rPr>
          <w:rFonts w:asciiTheme="minorHAnsi" w:hAnsiTheme="minorHAnsi" w:cstheme="minorHAnsi"/>
        </w:rPr>
        <w:t>causados</w:t>
      </w:r>
      <w:r w:rsidRPr="00D608A2">
        <w:rPr>
          <w:rFonts w:asciiTheme="minorHAnsi" w:hAnsiTheme="minorHAnsi" w:cstheme="minorHAnsi"/>
          <w:spacing w:val="-11"/>
        </w:rPr>
        <w:t xml:space="preserve"> </w:t>
      </w:r>
      <w:proofErr w:type="gramStart"/>
      <w:r w:rsidRPr="00D608A2">
        <w:rPr>
          <w:rFonts w:asciiTheme="minorHAnsi" w:hAnsiTheme="minorHAnsi" w:cstheme="minorHAnsi"/>
        </w:rPr>
        <w:t>à</w:t>
      </w:r>
      <w:r w:rsidR="004908D6">
        <w:rPr>
          <w:rFonts w:asciiTheme="minorHAnsi" w:hAnsiTheme="minorHAnsi" w:cstheme="minorHAnsi"/>
        </w:rPr>
        <w:t xml:space="preserve"> </w:t>
      </w:r>
      <w:r w:rsidRPr="00D608A2">
        <w:rPr>
          <w:rFonts w:asciiTheme="minorHAnsi" w:hAnsiTheme="minorHAnsi" w:cstheme="minorHAnsi"/>
          <w:spacing w:val="-59"/>
        </w:rPr>
        <w:t xml:space="preserve"> </w:t>
      </w:r>
      <w:r w:rsidRPr="00D608A2">
        <w:rPr>
          <w:rFonts w:asciiTheme="minorHAnsi" w:hAnsiTheme="minorHAnsi" w:cstheme="minorHAnsi"/>
        </w:rPr>
        <w:t>UDESC</w:t>
      </w:r>
      <w:proofErr w:type="gramEnd"/>
      <w:r w:rsidRPr="00D608A2">
        <w:rPr>
          <w:rFonts w:asciiTheme="minorHAnsi" w:hAnsiTheme="minorHAnsi" w:cstheme="minorHAnsi"/>
        </w:rPr>
        <w:t xml:space="preserve"> ou a terceiros, que eventualmente venham a ocorrer em consequência de</w:t>
      </w:r>
      <w:r w:rsidRPr="00D608A2">
        <w:rPr>
          <w:rFonts w:asciiTheme="minorHAnsi" w:hAnsiTheme="minorHAnsi" w:cstheme="minorHAnsi"/>
          <w:spacing w:val="1"/>
        </w:rPr>
        <w:t xml:space="preserve"> </w:t>
      </w:r>
      <w:r w:rsidRPr="00D608A2">
        <w:rPr>
          <w:rFonts w:asciiTheme="minorHAnsi" w:hAnsiTheme="minorHAnsi" w:cstheme="minorHAnsi"/>
        </w:rPr>
        <w:t>seus serviços.</w:t>
      </w:r>
    </w:p>
    <w:p w14:paraId="0398EA29"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Dispor e manter veículos e sistemas de comunicação eficiente, de forma a garantir o</w:t>
      </w:r>
      <w:r w:rsidRPr="00D608A2">
        <w:rPr>
          <w:rFonts w:asciiTheme="minorHAnsi" w:hAnsiTheme="minorHAnsi" w:cstheme="minorHAnsi"/>
          <w:spacing w:val="1"/>
        </w:rPr>
        <w:t xml:space="preserve"> </w:t>
      </w:r>
      <w:r w:rsidRPr="00D608A2">
        <w:rPr>
          <w:rFonts w:asciiTheme="minorHAnsi" w:hAnsiTheme="minorHAnsi" w:cstheme="minorHAnsi"/>
        </w:rPr>
        <w:t>cumprimento</w:t>
      </w:r>
      <w:r w:rsidRPr="00D608A2">
        <w:rPr>
          <w:rFonts w:asciiTheme="minorHAnsi" w:hAnsiTheme="minorHAnsi" w:cstheme="minorHAnsi"/>
          <w:spacing w:val="-2"/>
        </w:rPr>
        <w:t xml:space="preserve"> </w:t>
      </w:r>
      <w:r w:rsidRPr="00D608A2">
        <w:rPr>
          <w:rFonts w:asciiTheme="minorHAnsi" w:hAnsiTheme="minorHAnsi" w:cstheme="minorHAnsi"/>
        </w:rPr>
        <w:t>dos</w:t>
      </w:r>
      <w:r w:rsidRPr="00D608A2">
        <w:rPr>
          <w:rFonts w:asciiTheme="minorHAnsi" w:hAnsiTheme="minorHAnsi" w:cstheme="minorHAnsi"/>
          <w:spacing w:val="-1"/>
        </w:rPr>
        <w:t xml:space="preserve"> </w:t>
      </w:r>
      <w:r w:rsidRPr="00D608A2">
        <w:rPr>
          <w:rFonts w:asciiTheme="minorHAnsi" w:hAnsiTheme="minorHAnsi" w:cstheme="minorHAnsi"/>
        </w:rPr>
        <w:t>prazos</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2"/>
        </w:rPr>
        <w:t xml:space="preserve"> </w:t>
      </w:r>
      <w:r w:rsidRPr="00D608A2">
        <w:rPr>
          <w:rFonts w:asciiTheme="minorHAnsi" w:hAnsiTheme="minorHAnsi" w:cstheme="minorHAnsi"/>
        </w:rPr>
        <w:t>atendimento.</w:t>
      </w:r>
    </w:p>
    <w:p w14:paraId="1C5BE0AB"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Entregar o local do serviço limpo, sem a presença de restos de produtos utilizados</w:t>
      </w:r>
      <w:r w:rsidRPr="00D608A2">
        <w:rPr>
          <w:rFonts w:asciiTheme="minorHAnsi" w:hAnsiTheme="minorHAnsi" w:cstheme="minorHAnsi"/>
          <w:spacing w:val="1"/>
        </w:rPr>
        <w:t xml:space="preserve"> </w:t>
      </w:r>
      <w:r w:rsidRPr="00D608A2">
        <w:rPr>
          <w:rFonts w:asciiTheme="minorHAnsi" w:hAnsiTheme="minorHAnsi" w:cstheme="minorHAnsi"/>
        </w:rPr>
        <w:t>para</w:t>
      </w:r>
      <w:r w:rsidRPr="00D608A2">
        <w:rPr>
          <w:rFonts w:asciiTheme="minorHAnsi" w:hAnsiTheme="minorHAnsi" w:cstheme="minorHAnsi"/>
          <w:spacing w:val="-2"/>
        </w:rPr>
        <w:t xml:space="preserve"> </w:t>
      </w:r>
      <w:r w:rsidRPr="00D608A2">
        <w:rPr>
          <w:rFonts w:asciiTheme="minorHAnsi" w:hAnsiTheme="minorHAnsi" w:cstheme="minorHAnsi"/>
        </w:rPr>
        <w:t>o</w:t>
      </w:r>
      <w:r w:rsidRPr="00D608A2">
        <w:rPr>
          <w:rFonts w:asciiTheme="minorHAnsi" w:hAnsiTheme="minorHAnsi" w:cstheme="minorHAnsi"/>
          <w:spacing w:val="-1"/>
        </w:rPr>
        <w:t xml:space="preserve"> </w:t>
      </w:r>
      <w:r w:rsidRPr="00D608A2">
        <w:rPr>
          <w:rFonts w:asciiTheme="minorHAnsi" w:hAnsiTheme="minorHAnsi" w:cstheme="minorHAnsi"/>
        </w:rPr>
        <w:t>serviço ou</w:t>
      </w:r>
      <w:r w:rsidRPr="00D608A2">
        <w:rPr>
          <w:rFonts w:asciiTheme="minorHAnsi" w:hAnsiTheme="minorHAnsi" w:cstheme="minorHAnsi"/>
          <w:spacing w:val="-1"/>
        </w:rPr>
        <w:t xml:space="preserve"> </w:t>
      </w:r>
      <w:r w:rsidRPr="00D608A2">
        <w:rPr>
          <w:rFonts w:asciiTheme="minorHAnsi" w:hAnsiTheme="minorHAnsi" w:cstheme="minorHAnsi"/>
        </w:rPr>
        <w:t>quaisquer</w:t>
      </w:r>
      <w:r w:rsidRPr="00D608A2">
        <w:rPr>
          <w:rFonts w:asciiTheme="minorHAnsi" w:hAnsiTheme="minorHAnsi" w:cstheme="minorHAnsi"/>
          <w:spacing w:val="-2"/>
        </w:rPr>
        <w:t xml:space="preserve"> </w:t>
      </w:r>
      <w:r w:rsidRPr="00D608A2">
        <w:rPr>
          <w:rFonts w:asciiTheme="minorHAnsi" w:hAnsiTheme="minorHAnsi" w:cstheme="minorHAnsi"/>
        </w:rPr>
        <w:t>outros</w:t>
      </w:r>
      <w:r w:rsidRPr="00D608A2">
        <w:rPr>
          <w:rFonts w:asciiTheme="minorHAnsi" w:hAnsiTheme="minorHAnsi" w:cstheme="minorHAnsi"/>
          <w:spacing w:val="-1"/>
        </w:rPr>
        <w:t xml:space="preserve"> </w:t>
      </w:r>
      <w:r w:rsidRPr="00D608A2">
        <w:rPr>
          <w:rFonts w:asciiTheme="minorHAnsi" w:hAnsiTheme="minorHAnsi" w:cstheme="minorHAnsi"/>
        </w:rPr>
        <w:t>materiais.</w:t>
      </w:r>
    </w:p>
    <w:p w14:paraId="0BC6B553" w14:textId="0480A8EB"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Assumir inteira responsabilidade pela execução dos serviços, ficando expressamente</w:t>
      </w:r>
      <w:r w:rsidRPr="00D608A2">
        <w:rPr>
          <w:rFonts w:asciiTheme="minorHAnsi" w:hAnsiTheme="minorHAnsi" w:cstheme="minorHAnsi"/>
          <w:spacing w:val="-59"/>
        </w:rPr>
        <w:t xml:space="preserve"> </w:t>
      </w:r>
      <w:r w:rsidRPr="00D608A2">
        <w:rPr>
          <w:rFonts w:asciiTheme="minorHAnsi" w:hAnsiTheme="minorHAnsi" w:cstheme="minorHAnsi"/>
        </w:rPr>
        <w:t>estipulado que não se estabelece, por força da prestação de serviços objeto deste</w:t>
      </w:r>
      <w:r w:rsidRPr="00D608A2">
        <w:rPr>
          <w:rFonts w:asciiTheme="minorHAnsi" w:hAnsiTheme="minorHAnsi" w:cstheme="minorHAnsi"/>
          <w:spacing w:val="1"/>
        </w:rPr>
        <w:t xml:space="preserve"> </w:t>
      </w:r>
      <w:r w:rsidRPr="00D608A2">
        <w:rPr>
          <w:rFonts w:asciiTheme="minorHAnsi" w:hAnsiTheme="minorHAnsi" w:cstheme="minorHAnsi"/>
          <w:spacing w:val="-1"/>
        </w:rPr>
        <w:t>Contrato,</w:t>
      </w:r>
      <w:r w:rsidRPr="00D608A2">
        <w:rPr>
          <w:rFonts w:asciiTheme="minorHAnsi" w:hAnsiTheme="minorHAnsi" w:cstheme="minorHAnsi"/>
          <w:spacing w:val="-15"/>
        </w:rPr>
        <w:t xml:space="preserve"> </w:t>
      </w:r>
      <w:r w:rsidRPr="00D608A2">
        <w:rPr>
          <w:rFonts w:asciiTheme="minorHAnsi" w:hAnsiTheme="minorHAnsi" w:cstheme="minorHAnsi"/>
          <w:spacing w:val="-1"/>
        </w:rPr>
        <w:t>qualquer</w:t>
      </w:r>
      <w:r w:rsidRPr="00D608A2">
        <w:rPr>
          <w:rFonts w:asciiTheme="minorHAnsi" w:hAnsiTheme="minorHAnsi" w:cstheme="minorHAnsi"/>
          <w:spacing w:val="-13"/>
        </w:rPr>
        <w:t xml:space="preserve"> </w:t>
      </w:r>
      <w:r w:rsidRPr="00D608A2">
        <w:rPr>
          <w:rFonts w:asciiTheme="minorHAnsi" w:hAnsiTheme="minorHAnsi" w:cstheme="minorHAnsi"/>
          <w:spacing w:val="-1"/>
        </w:rPr>
        <w:t>relação</w:t>
      </w:r>
      <w:r w:rsidRPr="00D608A2">
        <w:rPr>
          <w:rFonts w:asciiTheme="minorHAnsi" w:hAnsiTheme="minorHAnsi" w:cstheme="minorHAnsi"/>
          <w:spacing w:val="-14"/>
        </w:rPr>
        <w:t xml:space="preserve"> </w:t>
      </w:r>
      <w:r w:rsidRPr="00D608A2">
        <w:rPr>
          <w:rFonts w:asciiTheme="minorHAnsi" w:hAnsiTheme="minorHAnsi" w:cstheme="minorHAnsi"/>
          <w:spacing w:val="-1"/>
        </w:rPr>
        <w:t>de</w:t>
      </w:r>
      <w:r w:rsidRPr="00D608A2">
        <w:rPr>
          <w:rFonts w:asciiTheme="minorHAnsi" w:hAnsiTheme="minorHAnsi" w:cstheme="minorHAnsi"/>
          <w:spacing w:val="-14"/>
        </w:rPr>
        <w:t xml:space="preserve"> </w:t>
      </w:r>
      <w:r w:rsidRPr="00D608A2">
        <w:rPr>
          <w:rFonts w:asciiTheme="minorHAnsi" w:hAnsiTheme="minorHAnsi" w:cstheme="minorHAnsi"/>
        </w:rPr>
        <w:t>emprego</w:t>
      </w:r>
      <w:r w:rsidRPr="00D608A2">
        <w:rPr>
          <w:rFonts w:asciiTheme="minorHAnsi" w:hAnsiTheme="minorHAnsi" w:cstheme="minorHAnsi"/>
          <w:spacing w:val="-13"/>
        </w:rPr>
        <w:t xml:space="preserve"> </w:t>
      </w:r>
      <w:r w:rsidRPr="00D608A2">
        <w:rPr>
          <w:rFonts w:asciiTheme="minorHAnsi" w:hAnsiTheme="minorHAnsi" w:cstheme="minorHAnsi"/>
        </w:rPr>
        <w:t>entre</w:t>
      </w:r>
      <w:r w:rsidRPr="00D608A2">
        <w:rPr>
          <w:rFonts w:asciiTheme="minorHAnsi" w:hAnsiTheme="minorHAnsi" w:cstheme="minorHAnsi"/>
          <w:spacing w:val="-14"/>
        </w:rPr>
        <w:t xml:space="preserve"> </w:t>
      </w:r>
      <w:r w:rsidRPr="00D608A2">
        <w:rPr>
          <w:rFonts w:asciiTheme="minorHAnsi" w:hAnsiTheme="minorHAnsi" w:cstheme="minorHAnsi"/>
        </w:rPr>
        <w:t>a</w:t>
      </w:r>
      <w:r w:rsidRPr="00D608A2">
        <w:rPr>
          <w:rFonts w:asciiTheme="minorHAnsi" w:hAnsiTheme="minorHAnsi" w:cstheme="minorHAnsi"/>
          <w:spacing w:val="-15"/>
        </w:rPr>
        <w:t xml:space="preserve"> </w:t>
      </w:r>
      <w:r w:rsidRPr="00D608A2">
        <w:rPr>
          <w:rFonts w:asciiTheme="minorHAnsi" w:hAnsiTheme="minorHAnsi" w:cstheme="minorHAnsi"/>
        </w:rPr>
        <w:t>CONTRATANTE</w:t>
      </w:r>
      <w:r w:rsidRPr="00D608A2">
        <w:rPr>
          <w:rFonts w:asciiTheme="minorHAnsi" w:hAnsiTheme="minorHAnsi" w:cstheme="minorHAnsi"/>
          <w:spacing w:val="-14"/>
        </w:rPr>
        <w:t xml:space="preserve"> </w:t>
      </w:r>
      <w:r w:rsidRPr="00D608A2">
        <w:rPr>
          <w:rFonts w:asciiTheme="minorHAnsi" w:hAnsiTheme="minorHAnsi" w:cstheme="minorHAnsi"/>
        </w:rPr>
        <w:t>e</w:t>
      </w:r>
      <w:r w:rsidRPr="00D608A2">
        <w:rPr>
          <w:rFonts w:asciiTheme="minorHAnsi" w:hAnsiTheme="minorHAnsi" w:cstheme="minorHAnsi"/>
          <w:spacing w:val="-13"/>
        </w:rPr>
        <w:t xml:space="preserve"> </w:t>
      </w:r>
      <w:r w:rsidRPr="00D608A2">
        <w:rPr>
          <w:rFonts w:asciiTheme="minorHAnsi" w:hAnsiTheme="minorHAnsi" w:cstheme="minorHAnsi"/>
        </w:rPr>
        <w:t>os</w:t>
      </w:r>
      <w:r w:rsidRPr="00D608A2">
        <w:rPr>
          <w:rFonts w:asciiTheme="minorHAnsi" w:hAnsiTheme="minorHAnsi" w:cstheme="minorHAnsi"/>
          <w:spacing w:val="-14"/>
        </w:rPr>
        <w:t xml:space="preserve"> </w:t>
      </w:r>
      <w:r w:rsidRPr="00D608A2">
        <w:rPr>
          <w:rFonts w:asciiTheme="minorHAnsi" w:hAnsiTheme="minorHAnsi" w:cstheme="minorHAnsi"/>
        </w:rPr>
        <w:t>empregados</w:t>
      </w:r>
      <w:r w:rsidRPr="00D608A2">
        <w:rPr>
          <w:rFonts w:asciiTheme="minorHAnsi" w:hAnsiTheme="minorHAnsi" w:cstheme="minorHAnsi"/>
          <w:spacing w:val="-14"/>
        </w:rPr>
        <w:t xml:space="preserve"> </w:t>
      </w:r>
      <w:r w:rsidRPr="00D608A2">
        <w:rPr>
          <w:rFonts w:asciiTheme="minorHAnsi" w:hAnsiTheme="minorHAnsi" w:cstheme="minorHAnsi"/>
        </w:rPr>
        <w:t>que</w:t>
      </w:r>
      <w:r w:rsidR="004908D6">
        <w:rPr>
          <w:rFonts w:asciiTheme="minorHAnsi" w:hAnsiTheme="minorHAnsi" w:cstheme="minorHAnsi"/>
        </w:rPr>
        <w:t xml:space="preserve"> </w:t>
      </w:r>
      <w:r w:rsidRPr="00D608A2">
        <w:rPr>
          <w:rFonts w:asciiTheme="minorHAnsi" w:hAnsiTheme="minorHAnsi" w:cstheme="minorHAnsi"/>
          <w:spacing w:val="-59"/>
        </w:rPr>
        <w:t xml:space="preserve"> </w:t>
      </w:r>
      <w:r w:rsidRPr="00D608A2">
        <w:rPr>
          <w:rFonts w:asciiTheme="minorHAnsi" w:hAnsiTheme="minorHAnsi" w:cstheme="minorHAnsi"/>
        </w:rPr>
        <w:t>a CONTRATADA fornecer para execução dos serviços, correndo por conta exclusiva</w:t>
      </w:r>
      <w:r w:rsidRPr="00D608A2">
        <w:rPr>
          <w:rFonts w:asciiTheme="minorHAnsi" w:hAnsiTheme="minorHAnsi" w:cstheme="minorHAnsi"/>
          <w:spacing w:val="1"/>
        </w:rPr>
        <w:t xml:space="preserve"> </w:t>
      </w:r>
      <w:r w:rsidRPr="00D608A2">
        <w:rPr>
          <w:rFonts w:asciiTheme="minorHAnsi" w:hAnsiTheme="minorHAnsi" w:cstheme="minorHAnsi"/>
          <w:spacing w:val="-1"/>
        </w:rPr>
        <w:t>desta</w:t>
      </w:r>
      <w:r w:rsidRPr="00D608A2">
        <w:rPr>
          <w:rFonts w:asciiTheme="minorHAnsi" w:hAnsiTheme="minorHAnsi" w:cstheme="minorHAnsi"/>
          <w:spacing w:val="-15"/>
        </w:rPr>
        <w:t xml:space="preserve"> </w:t>
      </w:r>
      <w:r w:rsidRPr="00D608A2">
        <w:rPr>
          <w:rFonts w:asciiTheme="minorHAnsi" w:hAnsiTheme="minorHAnsi" w:cstheme="minorHAnsi"/>
          <w:spacing w:val="-1"/>
        </w:rPr>
        <w:t>última</w:t>
      </w:r>
      <w:r w:rsidRPr="00D608A2">
        <w:rPr>
          <w:rFonts w:asciiTheme="minorHAnsi" w:hAnsiTheme="minorHAnsi" w:cstheme="minorHAnsi"/>
          <w:spacing w:val="-15"/>
        </w:rPr>
        <w:t xml:space="preserve"> </w:t>
      </w:r>
      <w:r w:rsidRPr="00D608A2">
        <w:rPr>
          <w:rFonts w:asciiTheme="minorHAnsi" w:hAnsiTheme="minorHAnsi" w:cstheme="minorHAnsi"/>
          <w:spacing w:val="-1"/>
        </w:rPr>
        <w:t>as</w:t>
      </w:r>
      <w:r w:rsidRPr="00D608A2">
        <w:rPr>
          <w:rFonts w:asciiTheme="minorHAnsi" w:hAnsiTheme="minorHAnsi" w:cstheme="minorHAnsi"/>
          <w:spacing w:val="-15"/>
        </w:rPr>
        <w:t xml:space="preserve"> </w:t>
      </w:r>
      <w:r w:rsidRPr="00D608A2">
        <w:rPr>
          <w:rFonts w:asciiTheme="minorHAnsi" w:hAnsiTheme="minorHAnsi" w:cstheme="minorHAnsi"/>
          <w:spacing w:val="-1"/>
        </w:rPr>
        <w:t>obrigações</w:t>
      </w:r>
      <w:r w:rsidRPr="00D608A2">
        <w:rPr>
          <w:rFonts w:asciiTheme="minorHAnsi" w:hAnsiTheme="minorHAnsi" w:cstheme="minorHAnsi"/>
          <w:spacing w:val="-14"/>
        </w:rPr>
        <w:t xml:space="preserve"> </w:t>
      </w:r>
      <w:r w:rsidRPr="00D608A2">
        <w:rPr>
          <w:rFonts w:asciiTheme="minorHAnsi" w:hAnsiTheme="minorHAnsi" w:cstheme="minorHAnsi"/>
          <w:spacing w:val="-1"/>
        </w:rPr>
        <w:t>decorrentes</w:t>
      </w:r>
      <w:r w:rsidRPr="00D608A2">
        <w:rPr>
          <w:rFonts w:asciiTheme="minorHAnsi" w:hAnsiTheme="minorHAnsi" w:cstheme="minorHAnsi"/>
          <w:spacing w:val="-15"/>
        </w:rPr>
        <w:t xml:space="preserve"> </w:t>
      </w:r>
      <w:r w:rsidRPr="00D608A2">
        <w:rPr>
          <w:rFonts w:asciiTheme="minorHAnsi" w:hAnsiTheme="minorHAnsi" w:cstheme="minorHAnsi"/>
        </w:rPr>
        <w:t>da</w:t>
      </w:r>
      <w:r w:rsidRPr="00D608A2">
        <w:rPr>
          <w:rFonts w:asciiTheme="minorHAnsi" w:hAnsiTheme="minorHAnsi" w:cstheme="minorHAnsi"/>
          <w:spacing w:val="-15"/>
        </w:rPr>
        <w:t xml:space="preserve"> </w:t>
      </w:r>
      <w:r w:rsidRPr="00D608A2">
        <w:rPr>
          <w:rFonts w:asciiTheme="minorHAnsi" w:hAnsiTheme="minorHAnsi" w:cstheme="minorHAnsi"/>
        </w:rPr>
        <w:t>legislação</w:t>
      </w:r>
      <w:r w:rsidRPr="00D608A2">
        <w:rPr>
          <w:rFonts w:asciiTheme="minorHAnsi" w:hAnsiTheme="minorHAnsi" w:cstheme="minorHAnsi"/>
          <w:spacing w:val="-14"/>
        </w:rPr>
        <w:t xml:space="preserve"> </w:t>
      </w:r>
      <w:r w:rsidRPr="00D608A2">
        <w:rPr>
          <w:rFonts w:asciiTheme="minorHAnsi" w:hAnsiTheme="minorHAnsi" w:cstheme="minorHAnsi"/>
        </w:rPr>
        <w:t>trabalhistas,</w:t>
      </w:r>
      <w:r w:rsidRPr="00D608A2">
        <w:rPr>
          <w:rFonts w:asciiTheme="minorHAnsi" w:hAnsiTheme="minorHAnsi" w:cstheme="minorHAnsi"/>
          <w:spacing w:val="-15"/>
        </w:rPr>
        <w:t xml:space="preserve"> </w:t>
      </w:r>
      <w:r w:rsidRPr="00D608A2">
        <w:rPr>
          <w:rFonts w:asciiTheme="minorHAnsi" w:hAnsiTheme="minorHAnsi" w:cstheme="minorHAnsi"/>
        </w:rPr>
        <w:t>previdenciária,</w:t>
      </w:r>
      <w:r w:rsidRPr="00D608A2">
        <w:rPr>
          <w:rFonts w:asciiTheme="minorHAnsi" w:hAnsiTheme="minorHAnsi" w:cstheme="minorHAnsi"/>
          <w:spacing w:val="-15"/>
        </w:rPr>
        <w:t xml:space="preserve"> </w:t>
      </w:r>
      <w:r w:rsidRPr="00D608A2">
        <w:rPr>
          <w:rFonts w:asciiTheme="minorHAnsi" w:hAnsiTheme="minorHAnsi" w:cstheme="minorHAnsi"/>
        </w:rPr>
        <w:t>fiscal</w:t>
      </w:r>
      <w:r w:rsidRPr="00D608A2">
        <w:rPr>
          <w:rFonts w:asciiTheme="minorHAnsi" w:hAnsiTheme="minorHAnsi" w:cstheme="minorHAnsi"/>
          <w:spacing w:val="-58"/>
        </w:rPr>
        <w:t xml:space="preserve"> </w:t>
      </w:r>
      <w:r w:rsidRPr="00D608A2">
        <w:rPr>
          <w:rFonts w:asciiTheme="minorHAnsi" w:hAnsiTheme="minorHAnsi" w:cstheme="minorHAnsi"/>
        </w:rPr>
        <w:t>e</w:t>
      </w:r>
      <w:r w:rsidRPr="00D608A2">
        <w:rPr>
          <w:rFonts w:asciiTheme="minorHAnsi" w:hAnsiTheme="minorHAnsi" w:cstheme="minorHAnsi"/>
          <w:spacing w:val="-2"/>
        </w:rPr>
        <w:t xml:space="preserve"> </w:t>
      </w:r>
      <w:r w:rsidRPr="00D608A2">
        <w:rPr>
          <w:rFonts w:asciiTheme="minorHAnsi" w:hAnsiTheme="minorHAnsi" w:cstheme="minorHAnsi"/>
        </w:rPr>
        <w:t>comercial,</w:t>
      </w:r>
      <w:r w:rsidRPr="00D608A2">
        <w:rPr>
          <w:rFonts w:asciiTheme="minorHAnsi" w:hAnsiTheme="minorHAnsi" w:cstheme="minorHAnsi"/>
          <w:spacing w:val="-1"/>
        </w:rPr>
        <w:t xml:space="preserve"> </w:t>
      </w:r>
      <w:r w:rsidRPr="00D608A2">
        <w:rPr>
          <w:rFonts w:asciiTheme="minorHAnsi" w:hAnsiTheme="minorHAnsi" w:cstheme="minorHAnsi"/>
        </w:rPr>
        <w:t>as</w:t>
      </w:r>
      <w:r w:rsidRPr="00D608A2">
        <w:rPr>
          <w:rFonts w:asciiTheme="minorHAnsi" w:hAnsiTheme="minorHAnsi" w:cstheme="minorHAnsi"/>
          <w:spacing w:val="-1"/>
        </w:rPr>
        <w:t xml:space="preserve"> </w:t>
      </w:r>
      <w:r w:rsidRPr="00D608A2">
        <w:rPr>
          <w:rFonts w:asciiTheme="minorHAnsi" w:hAnsiTheme="minorHAnsi" w:cstheme="minorHAnsi"/>
        </w:rPr>
        <w:t>quais</w:t>
      </w:r>
      <w:r w:rsidRPr="00D608A2">
        <w:rPr>
          <w:rFonts w:asciiTheme="minorHAnsi" w:hAnsiTheme="minorHAnsi" w:cstheme="minorHAnsi"/>
          <w:spacing w:val="-2"/>
        </w:rPr>
        <w:t xml:space="preserve"> </w:t>
      </w:r>
      <w:r w:rsidRPr="00D608A2">
        <w:rPr>
          <w:rFonts w:asciiTheme="minorHAnsi" w:hAnsiTheme="minorHAnsi" w:cstheme="minorHAnsi"/>
        </w:rPr>
        <w:t>se obriga</w:t>
      </w:r>
      <w:r w:rsidRPr="00D608A2">
        <w:rPr>
          <w:rFonts w:asciiTheme="minorHAnsi" w:hAnsiTheme="minorHAnsi" w:cstheme="minorHAnsi"/>
          <w:spacing w:val="-1"/>
        </w:rPr>
        <w:t xml:space="preserve"> </w:t>
      </w:r>
      <w:r w:rsidRPr="00D608A2">
        <w:rPr>
          <w:rFonts w:asciiTheme="minorHAnsi" w:hAnsiTheme="minorHAnsi" w:cstheme="minorHAnsi"/>
        </w:rPr>
        <w:t>saldar</w:t>
      </w:r>
      <w:r w:rsidRPr="00D608A2">
        <w:rPr>
          <w:rFonts w:asciiTheme="minorHAnsi" w:hAnsiTheme="minorHAnsi" w:cstheme="minorHAnsi"/>
          <w:spacing w:val="-1"/>
        </w:rPr>
        <w:t xml:space="preserve"> </w:t>
      </w:r>
      <w:r w:rsidRPr="00D608A2">
        <w:rPr>
          <w:rFonts w:asciiTheme="minorHAnsi" w:hAnsiTheme="minorHAnsi" w:cstheme="minorHAnsi"/>
        </w:rPr>
        <w:t>na</w:t>
      </w:r>
      <w:r w:rsidRPr="00D608A2">
        <w:rPr>
          <w:rFonts w:asciiTheme="minorHAnsi" w:hAnsiTheme="minorHAnsi" w:cstheme="minorHAnsi"/>
          <w:spacing w:val="-1"/>
        </w:rPr>
        <w:t xml:space="preserve"> </w:t>
      </w:r>
      <w:r w:rsidRPr="00D608A2">
        <w:rPr>
          <w:rFonts w:asciiTheme="minorHAnsi" w:hAnsiTheme="minorHAnsi" w:cstheme="minorHAnsi"/>
        </w:rPr>
        <w:t>época devida.</w:t>
      </w:r>
    </w:p>
    <w:p w14:paraId="6126E347"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Efetuar</w:t>
      </w:r>
      <w:r w:rsidRPr="00D608A2">
        <w:rPr>
          <w:rFonts w:asciiTheme="minorHAnsi" w:hAnsiTheme="minorHAnsi" w:cstheme="minorHAnsi"/>
          <w:spacing w:val="-13"/>
        </w:rPr>
        <w:t xml:space="preserve"> </w:t>
      </w:r>
      <w:r w:rsidRPr="00D608A2">
        <w:rPr>
          <w:rFonts w:asciiTheme="minorHAnsi" w:hAnsiTheme="minorHAnsi" w:cstheme="minorHAnsi"/>
        </w:rPr>
        <w:t>de</w:t>
      </w:r>
      <w:r w:rsidRPr="00D608A2">
        <w:rPr>
          <w:rFonts w:asciiTheme="minorHAnsi" w:hAnsiTheme="minorHAnsi" w:cstheme="minorHAnsi"/>
          <w:spacing w:val="-12"/>
        </w:rPr>
        <w:t xml:space="preserve"> </w:t>
      </w:r>
      <w:r w:rsidRPr="00D608A2">
        <w:rPr>
          <w:rFonts w:asciiTheme="minorHAnsi" w:hAnsiTheme="minorHAnsi" w:cstheme="minorHAnsi"/>
        </w:rPr>
        <w:t>imediato,</w:t>
      </w:r>
      <w:r w:rsidRPr="00D608A2">
        <w:rPr>
          <w:rFonts w:asciiTheme="minorHAnsi" w:hAnsiTheme="minorHAnsi" w:cstheme="minorHAnsi"/>
          <w:spacing w:val="-13"/>
        </w:rPr>
        <w:t xml:space="preserve"> </w:t>
      </w:r>
      <w:r w:rsidRPr="00D608A2">
        <w:rPr>
          <w:rFonts w:asciiTheme="minorHAnsi" w:hAnsiTheme="minorHAnsi" w:cstheme="minorHAnsi"/>
        </w:rPr>
        <w:t>sempre</w:t>
      </w:r>
      <w:r w:rsidRPr="00D608A2">
        <w:rPr>
          <w:rFonts w:asciiTheme="minorHAnsi" w:hAnsiTheme="minorHAnsi" w:cstheme="minorHAnsi"/>
          <w:spacing w:val="-12"/>
        </w:rPr>
        <w:t xml:space="preserve"> </w:t>
      </w:r>
      <w:r w:rsidRPr="00D608A2">
        <w:rPr>
          <w:rFonts w:asciiTheme="minorHAnsi" w:hAnsiTheme="minorHAnsi" w:cstheme="minorHAnsi"/>
        </w:rPr>
        <w:t>que</w:t>
      </w:r>
      <w:r w:rsidRPr="00D608A2">
        <w:rPr>
          <w:rFonts w:asciiTheme="minorHAnsi" w:hAnsiTheme="minorHAnsi" w:cstheme="minorHAnsi"/>
          <w:spacing w:val="-13"/>
        </w:rPr>
        <w:t xml:space="preserve"> </w:t>
      </w:r>
      <w:r w:rsidRPr="00D608A2">
        <w:rPr>
          <w:rFonts w:asciiTheme="minorHAnsi" w:hAnsiTheme="minorHAnsi" w:cstheme="minorHAnsi"/>
        </w:rPr>
        <w:t>exigido</w:t>
      </w:r>
      <w:r w:rsidRPr="00D608A2">
        <w:rPr>
          <w:rFonts w:asciiTheme="minorHAnsi" w:hAnsiTheme="minorHAnsi" w:cstheme="minorHAnsi"/>
          <w:spacing w:val="-12"/>
        </w:rPr>
        <w:t xml:space="preserve"> </w:t>
      </w:r>
      <w:r w:rsidRPr="00D608A2">
        <w:rPr>
          <w:rFonts w:asciiTheme="minorHAnsi" w:hAnsiTheme="minorHAnsi" w:cstheme="minorHAnsi"/>
        </w:rPr>
        <w:t>pela</w:t>
      </w:r>
      <w:r w:rsidRPr="00D608A2">
        <w:rPr>
          <w:rFonts w:asciiTheme="minorHAnsi" w:hAnsiTheme="minorHAnsi" w:cstheme="minorHAnsi"/>
          <w:spacing w:val="-13"/>
        </w:rPr>
        <w:t xml:space="preserve"> </w:t>
      </w:r>
      <w:r w:rsidRPr="00D608A2">
        <w:rPr>
          <w:rFonts w:asciiTheme="minorHAnsi" w:hAnsiTheme="minorHAnsi" w:cstheme="minorHAnsi"/>
        </w:rPr>
        <w:t>CONTRATANTE</w:t>
      </w:r>
      <w:r w:rsidRPr="00D608A2">
        <w:rPr>
          <w:rFonts w:asciiTheme="minorHAnsi" w:hAnsiTheme="minorHAnsi" w:cstheme="minorHAnsi"/>
          <w:spacing w:val="-12"/>
        </w:rPr>
        <w:t xml:space="preserve"> </w:t>
      </w:r>
      <w:r w:rsidRPr="00D608A2">
        <w:rPr>
          <w:rFonts w:asciiTheme="minorHAnsi" w:hAnsiTheme="minorHAnsi" w:cstheme="minorHAnsi"/>
        </w:rPr>
        <w:t>que</w:t>
      </w:r>
      <w:r w:rsidRPr="00D608A2">
        <w:rPr>
          <w:rFonts w:asciiTheme="minorHAnsi" w:hAnsiTheme="minorHAnsi" w:cstheme="minorHAnsi"/>
          <w:spacing w:val="-13"/>
        </w:rPr>
        <w:t xml:space="preserve"> </w:t>
      </w:r>
      <w:r w:rsidRPr="00D608A2">
        <w:rPr>
          <w:rFonts w:asciiTheme="minorHAnsi" w:hAnsiTheme="minorHAnsi" w:cstheme="minorHAnsi"/>
        </w:rPr>
        <w:t>declara</w:t>
      </w:r>
      <w:r w:rsidRPr="00D608A2">
        <w:rPr>
          <w:rFonts w:asciiTheme="minorHAnsi" w:hAnsiTheme="minorHAnsi" w:cstheme="minorHAnsi"/>
          <w:spacing w:val="-12"/>
        </w:rPr>
        <w:t xml:space="preserve"> </w:t>
      </w:r>
      <w:r w:rsidRPr="00D608A2">
        <w:rPr>
          <w:rFonts w:asciiTheme="minorHAnsi" w:hAnsiTheme="minorHAnsi" w:cstheme="minorHAnsi"/>
        </w:rPr>
        <w:t>os</w:t>
      </w:r>
      <w:r w:rsidRPr="00D608A2">
        <w:rPr>
          <w:rFonts w:asciiTheme="minorHAnsi" w:hAnsiTheme="minorHAnsi" w:cstheme="minorHAnsi"/>
          <w:spacing w:val="-13"/>
        </w:rPr>
        <w:t xml:space="preserve"> </w:t>
      </w:r>
      <w:r w:rsidRPr="00D608A2">
        <w:rPr>
          <w:rFonts w:asciiTheme="minorHAnsi" w:hAnsiTheme="minorHAnsi" w:cstheme="minorHAnsi"/>
        </w:rPr>
        <w:t>motivos</w:t>
      </w:r>
      <w:r w:rsidRPr="00D608A2">
        <w:rPr>
          <w:rFonts w:asciiTheme="minorHAnsi" w:hAnsiTheme="minorHAnsi" w:cstheme="minorHAnsi"/>
          <w:spacing w:val="-58"/>
        </w:rPr>
        <w:t xml:space="preserve"> </w:t>
      </w:r>
      <w:r w:rsidRPr="00D608A2">
        <w:rPr>
          <w:rFonts w:asciiTheme="minorHAnsi" w:hAnsiTheme="minorHAnsi" w:cstheme="minorHAnsi"/>
        </w:rPr>
        <w:t>da exigência, o afastamento de qualquer empregado ou subcontratado, cuja atuação,</w:t>
      </w:r>
      <w:r w:rsidRPr="00D608A2">
        <w:rPr>
          <w:rFonts w:asciiTheme="minorHAnsi" w:hAnsiTheme="minorHAnsi" w:cstheme="minorHAnsi"/>
          <w:spacing w:val="-59"/>
        </w:rPr>
        <w:t xml:space="preserve"> </w:t>
      </w:r>
      <w:r w:rsidRPr="00D608A2">
        <w:rPr>
          <w:rFonts w:asciiTheme="minorHAnsi" w:hAnsiTheme="minorHAnsi" w:cstheme="minorHAnsi"/>
        </w:rPr>
        <w:t>permanência ou comportamento sejam julgados inconvenientes ou insatisfatórios ao</w:t>
      </w:r>
      <w:r w:rsidRPr="00D608A2">
        <w:rPr>
          <w:rFonts w:asciiTheme="minorHAnsi" w:hAnsiTheme="minorHAnsi" w:cstheme="minorHAnsi"/>
          <w:spacing w:val="1"/>
        </w:rPr>
        <w:t xml:space="preserve"> </w:t>
      </w:r>
      <w:r w:rsidRPr="00D608A2">
        <w:rPr>
          <w:rFonts w:asciiTheme="minorHAnsi" w:hAnsiTheme="minorHAnsi" w:cstheme="minorHAnsi"/>
        </w:rPr>
        <w:t>bom</w:t>
      </w:r>
      <w:r w:rsidRPr="00D608A2">
        <w:rPr>
          <w:rFonts w:asciiTheme="minorHAnsi" w:hAnsiTheme="minorHAnsi" w:cstheme="minorHAnsi"/>
          <w:spacing w:val="-3"/>
        </w:rPr>
        <w:t xml:space="preserve"> </w:t>
      </w:r>
      <w:r w:rsidRPr="00D608A2">
        <w:rPr>
          <w:rFonts w:asciiTheme="minorHAnsi" w:hAnsiTheme="minorHAnsi" w:cstheme="minorHAnsi"/>
        </w:rPr>
        <w:t>andamento</w:t>
      </w:r>
      <w:r w:rsidRPr="00D608A2">
        <w:rPr>
          <w:rFonts w:asciiTheme="minorHAnsi" w:hAnsiTheme="minorHAnsi" w:cstheme="minorHAnsi"/>
          <w:spacing w:val="-2"/>
        </w:rPr>
        <w:t xml:space="preserve"> </w:t>
      </w:r>
      <w:r w:rsidRPr="00D608A2">
        <w:rPr>
          <w:rFonts w:asciiTheme="minorHAnsi" w:hAnsiTheme="minorHAnsi" w:cstheme="minorHAnsi"/>
        </w:rPr>
        <w:t>dos</w:t>
      </w:r>
      <w:r w:rsidRPr="00D608A2">
        <w:rPr>
          <w:rFonts w:asciiTheme="minorHAnsi" w:hAnsiTheme="minorHAnsi" w:cstheme="minorHAnsi"/>
          <w:spacing w:val="-2"/>
        </w:rPr>
        <w:t xml:space="preserve"> </w:t>
      </w:r>
      <w:r w:rsidRPr="00D608A2">
        <w:rPr>
          <w:rFonts w:asciiTheme="minorHAnsi" w:hAnsiTheme="minorHAnsi" w:cstheme="minorHAnsi"/>
        </w:rPr>
        <w:t>serviços</w:t>
      </w:r>
      <w:r w:rsidRPr="00D608A2">
        <w:rPr>
          <w:rFonts w:asciiTheme="minorHAnsi" w:hAnsiTheme="minorHAnsi" w:cstheme="minorHAnsi"/>
          <w:spacing w:val="-2"/>
        </w:rPr>
        <w:t xml:space="preserve"> </w:t>
      </w:r>
      <w:r w:rsidRPr="00D608A2">
        <w:rPr>
          <w:rFonts w:asciiTheme="minorHAnsi" w:hAnsiTheme="minorHAnsi" w:cstheme="minorHAnsi"/>
        </w:rPr>
        <w:t>contratados</w:t>
      </w:r>
      <w:r w:rsidRPr="00D608A2">
        <w:rPr>
          <w:rFonts w:asciiTheme="minorHAnsi" w:hAnsiTheme="minorHAnsi" w:cstheme="minorHAnsi"/>
          <w:spacing w:val="-2"/>
        </w:rPr>
        <w:t xml:space="preserve"> </w:t>
      </w:r>
      <w:r w:rsidRPr="00D608A2">
        <w:rPr>
          <w:rFonts w:asciiTheme="minorHAnsi" w:hAnsiTheme="minorHAnsi" w:cstheme="minorHAnsi"/>
        </w:rPr>
        <w:t>ou</w:t>
      </w:r>
      <w:r w:rsidRPr="00D608A2">
        <w:rPr>
          <w:rFonts w:asciiTheme="minorHAnsi" w:hAnsiTheme="minorHAnsi" w:cstheme="minorHAnsi"/>
          <w:spacing w:val="-2"/>
        </w:rPr>
        <w:t xml:space="preserve"> </w:t>
      </w:r>
      <w:r w:rsidRPr="00D608A2">
        <w:rPr>
          <w:rFonts w:asciiTheme="minorHAnsi" w:hAnsiTheme="minorHAnsi" w:cstheme="minorHAnsi"/>
        </w:rPr>
        <w:t>ao</w:t>
      </w:r>
      <w:r w:rsidRPr="00D608A2">
        <w:rPr>
          <w:rFonts w:asciiTheme="minorHAnsi" w:hAnsiTheme="minorHAnsi" w:cstheme="minorHAnsi"/>
          <w:spacing w:val="-2"/>
        </w:rPr>
        <w:t xml:space="preserve"> </w:t>
      </w:r>
      <w:r w:rsidRPr="00D608A2">
        <w:rPr>
          <w:rFonts w:asciiTheme="minorHAnsi" w:hAnsiTheme="minorHAnsi" w:cstheme="minorHAnsi"/>
        </w:rPr>
        <w:t>interesse</w:t>
      </w:r>
      <w:r w:rsidRPr="00D608A2">
        <w:rPr>
          <w:rFonts w:asciiTheme="minorHAnsi" w:hAnsiTheme="minorHAnsi" w:cstheme="minorHAnsi"/>
          <w:spacing w:val="-3"/>
        </w:rPr>
        <w:t xml:space="preserve"> </w:t>
      </w:r>
      <w:r w:rsidRPr="00D608A2">
        <w:rPr>
          <w:rFonts w:asciiTheme="minorHAnsi" w:hAnsiTheme="minorHAnsi" w:cstheme="minorHAnsi"/>
        </w:rPr>
        <w:t>do</w:t>
      </w:r>
      <w:r w:rsidRPr="00D608A2">
        <w:rPr>
          <w:rFonts w:asciiTheme="minorHAnsi" w:hAnsiTheme="minorHAnsi" w:cstheme="minorHAnsi"/>
          <w:spacing w:val="-2"/>
        </w:rPr>
        <w:t xml:space="preserve"> </w:t>
      </w:r>
      <w:r w:rsidRPr="00D608A2">
        <w:rPr>
          <w:rFonts w:asciiTheme="minorHAnsi" w:hAnsiTheme="minorHAnsi" w:cstheme="minorHAnsi"/>
        </w:rPr>
        <w:t>serviço</w:t>
      </w:r>
      <w:r w:rsidRPr="00D608A2">
        <w:rPr>
          <w:rFonts w:asciiTheme="minorHAnsi" w:hAnsiTheme="minorHAnsi" w:cstheme="minorHAnsi"/>
          <w:spacing w:val="-1"/>
        </w:rPr>
        <w:t xml:space="preserve"> </w:t>
      </w:r>
      <w:r w:rsidRPr="00D608A2">
        <w:rPr>
          <w:rFonts w:asciiTheme="minorHAnsi" w:hAnsiTheme="minorHAnsi" w:cstheme="minorHAnsi"/>
        </w:rPr>
        <w:t>público.</w:t>
      </w:r>
    </w:p>
    <w:p w14:paraId="2BEA087D" w14:textId="77777777" w:rsidR="00D608A2" w:rsidRPr="00D608A2" w:rsidRDefault="00D608A2" w:rsidP="00D608A2">
      <w:pPr>
        <w:jc w:val="both"/>
        <w:rPr>
          <w:rFonts w:asciiTheme="minorHAnsi" w:hAnsiTheme="minorHAnsi" w:cstheme="minorHAnsi"/>
        </w:rPr>
        <w:sectPr w:rsidR="00D608A2" w:rsidRPr="00D608A2">
          <w:pgSz w:w="11910" w:h="16840"/>
          <w:pgMar w:top="1560" w:right="1120" w:bottom="1760" w:left="1440" w:header="709" w:footer="1499" w:gutter="0"/>
          <w:cols w:space="720"/>
        </w:sectPr>
      </w:pPr>
    </w:p>
    <w:p w14:paraId="4C547A40" w14:textId="77777777" w:rsidR="00D608A2" w:rsidRPr="00D608A2" w:rsidRDefault="00D608A2" w:rsidP="00D608A2">
      <w:pPr>
        <w:pStyle w:val="PargrafodaLista"/>
        <w:widowControl w:val="0"/>
        <w:numPr>
          <w:ilvl w:val="1"/>
          <w:numId w:val="35"/>
        </w:numPr>
        <w:tabs>
          <w:tab w:val="left" w:pos="694"/>
        </w:tabs>
        <w:autoSpaceDE w:val="0"/>
        <w:autoSpaceDN w:val="0"/>
        <w:spacing w:before="83"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lastRenderedPageBreak/>
        <w:t>Ter seus funcionários devidamente registrados e segurados (quanto a acidentes e</w:t>
      </w:r>
      <w:r w:rsidRPr="00D608A2">
        <w:rPr>
          <w:rFonts w:asciiTheme="minorHAnsi" w:hAnsiTheme="minorHAnsi" w:cstheme="minorHAnsi"/>
          <w:spacing w:val="1"/>
        </w:rPr>
        <w:t xml:space="preserve"> </w:t>
      </w:r>
      <w:r w:rsidRPr="00D608A2">
        <w:rPr>
          <w:rFonts w:asciiTheme="minorHAnsi" w:hAnsiTheme="minorHAnsi" w:cstheme="minorHAnsi"/>
        </w:rPr>
        <w:t>outros),</w:t>
      </w:r>
      <w:r w:rsidRPr="00D608A2">
        <w:rPr>
          <w:rFonts w:asciiTheme="minorHAnsi" w:hAnsiTheme="minorHAnsi" w:cstheme="minorHAnsi"/>
          <w:spacing w:val="-2"/>
        </w:rPr>
        <w:t xml:space="preserve"> </w:t>
      </w:r>
      <w:r w:rsidRPr="00D608A2">
        <w:rPr>
          <w:rFonts w:asciiTheme="minorHAnsi" w:hAnsiTheme="minorHAnsi" w:cstheme="minorHAnsi"/>
        </w:rPr>
        <w:t>conforme a</w:t>
      </w:r>
      <w:r w:rsidRPr="00D608A2">
        <w:rPr>
          <w:rFonts w:asciiTheme="minorHAnsi" w:hAnsiTheme="minorHAnsi" w:cstheme="minorHAnsi"/>
          <w:spacing w:val="-2"/>
        </w:rPr>
        <w:t xml:space="preserve"> </w:t>
      </w:r>
      <w:r w:rsidRPr="00D608A2">
        <w:rPr>
          <w:rFonts w:asciiTheme="minorHAnsi" w:hAnsiTheme="minorHAnsi" w:cstheme="minorHAnsi"/>
        </w:rPr>
        <w:t>Consolidação das</w:t>
      </w:r>
      <w:r w:rsidRPr="00D608A2">
        <w:rPr>
          <w:rFonts w:asciiTheme="minorHAnsi" w:hAnsiTheme="minorHAnsi" w:cstheme="minorHAnsi"/>
          <w:spacing w:val="-2"/>
        </w:rPr>
        <w:t xml:space="preserve"> </w:t>
      </w:r>
      <w:r w:rsidRPr="00D608A2">
        <w:rPr>
          <w:rFonts w:asciiTheme="minorHAnsi" w:hAnsiTheme="minorHAnsi" w:cstheme="minorHAnsi"/>
        </w:rPr>
        <w:t>Leis</w:t>
      </w:r>
      <w:r w:rsidRPr="00D608A2">
        <w:rPr>
          <w:rFonts w:asciiTheme="minorHAnsi" w:hAnsiTheme="minorHAnsi" w:cstheme="minorHAnsi"/>
          <w:spacing w:val="-1"/>
        </w:rPr>
        <w:t xml:space="preserve"> </w:t>
      </w:r>
      <w:r w:rsidRPr="00D608A2">
        <w:rPr>
          <w:rFonts w:asciiTheme="minorHAnsi" w:hAnsiTheme="minorHAnsi" w:cstheme="minorHAnsi"/>
        </w:rPr>
        <w:t>do</w:t>
      </w:r>
      <w:r w:rsidRPr="00D608A2">
        <w:rPr>
          <w:rFonts w:asciiTheme="minorHAnsi" w:hAnsiTheme="minorHAnsi" w:cstheme="minorHAnsi"/>
          <w:spacing w:val="-1"/>
        </w:rPr>
        <w:t xml:space="preserve"> </w:t>
      </w:r>
      <w:r w:rsidRPr="00D608A2">
        <w:rPr>
          <w:rFonts w:asciiTheme="minorHAnsi" w:hAnsiTheme="minorHAnsi" w:cstheme="minorHAnsi"/>
        </w:rPr>
        <w:t>Trabalho.</w:t>
      </w:r>
    </w:p>
    <w:p w14:paraId="5FE2D718" w14:textId="78E96235"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A</w:t>
      </w:r>
      <w:r w:rsidRPr="00D608A2">
        <w:rPr>
          <w:rFonts w:asciiTheme="minorHAnsi" w:hAnsiTheme="minorHAnsi" w:cstheme="minorHAnsi"/>
          <w:spacing w:val="-13"/>
        </w:rPr>
        <w:t xml:space="preserve"> </w:t>
      </w:r>
      <w:r w:rsidRPr="00D608A2">
        <w:rPr>
          <w:rFonts w:asciiTheme="minorHAnsi" w:hAnsiTheme="minorHAnsi" w:cstheme="minorHAnsi"/>
        </w:rPr>
        <w:t>Contratada</w:t>
      </w:r>
      <w:r w:rsidRPr="00D608A2">
        <w:rPr>
          <w:rFonts w:asciiTheme="minorHAnsi" w:hAnsiTheme="minorHAnsi" w:cstheme="minorHAnsi"/>
          <w:spacing w:val="-13"/>
        </w:rPr>
        <w:t xml:space="preserve"> </w:t>
      </w:r>
      <w:r w:rsidRPr="00D608A2">
        <w:rPr>
          <w:rFonts w:asciiTheme="minorHAnsi" w:hAnsiTheme="minorHAnsi" w:cstheme="minorHAnsi"/>
        </w:rPr>
        <w:t>não</w:t>
      </w:r>
      <w:r w:rsidRPr="00D608A2">
        <w:rPr>
          <w:rFonts w:asciiTheme="minorHAnsi" w:hAnsiTheme="minorHAnsi" w:cstheme="minorHAnsi"/>
          <w:spacing w:val="-14"/>
        </w:rPr>
        <w:t xml:space="preserve"> </w:t>
      </w:r>
      <w:r w:rsidRPr="00D608A2">
        <w:rPr>
          <w:rFonts w:asciiTheme="minorHAnsi" w:hAnsiTheme="minorHAnsi" w:cstheme="minorHAnsi"/>
        </w:rPr>
        <w:t>poderá</w:t>
      </w:r>
      <w:r w:rsidRPr="00D608A2">
        <w:rPr>
          <w:rFonts w:asciiTheme="minorHAnsi" w:hAnsiTheme="minorHAnsi" w:cstheme="minorHAnsi"/>
          <w:spacing w:val="-13"/>
        </w:rPr>
        <w:t xml:space="preserve"> </w:t>
      </w:r>
      <w:r w:rsidRPr="00D608A2">
        <w:rPr>
          <w:rFonts w:asciiTheme="minorHAnsi" w:hAnsiTheme="minorHAnsi" w:cstheme="minorHAnsi"/>
        </w:rPr>
        <w:t>cobrar</w:t>
      </w:r>
      <w:r w:rsidRPr="00D608A2">
        <w:rPr>
          <w:rFonts w:asciiTheme="minorHAnsi" w:hAnsiTheme="minorHAnsi" w:cstheme="minorHAnsi"/>
          <w:spacing w:val="-12"/>
        </w:rPr>
        <w:t xml:space="preserve"> </w:t>
      </w:r>
      <w:r w:rsidRPr="00D608A2">
        <w:rPr>
          <w:rFonts w:asciiTheme="minorHAnsi" w:hAnsiTheme="minorHAnsi" w:cstheme="minorHAnsi"/>
        </w:rPr>
        <w:t>quaisquer</w:t>
      </w:r>
      <w:r w:rsidRPr="00D608A2">
        <w:rPr>
          <w:rFonts w:asciiTheme="minorHAnsi" w:hAnsiTheme="minorHAnsi" w:cstheme="minorHAnsi"/>
          <w:spacing w:val="-14"/>
        </w:rPr>
        <w:t xml:space="preserve"> </w:t>
      </w:r>
      <w:r w:rsidRPr="00D608A2">
        <w:rPr>
          <w:rFonts w:asciiTheme="minorHAnsi" w:hAnsiTheme="minorHAnsi" w:cstheme="minorHAnsi"/>
        </w:rPr>
        <w:t>valores</w:t>
      </w:r>
      <w:r w:rsidRPr="00D608A2">
        <w:rPr>
          <w:rFonts w:asciiTheme="minorHAnsi" w:hAnsiTheme="minorHAnsi" w:cstheme="minorHAnsi"/>
          <w:spacing w:val="-13"/>
        </w:rPr>
        <w:t xml:space="preserve"> </w:t>
      </w:r>
      <w:r w:rsidRPr="00D608A2">
        <w:rPr>
          <w:rFonts w:asciiTheme="minorHAnsi" w:hAnsiTheme="minorHAnsi" w:cstheme="minorHAnsi"/>
        </w:rPr>
        <w:t>adicionais</w:t>
      </w:r>
      <w:r w:rsidRPr="00D608A2">
        <w:rPr>
          <w:rFonts w:asciiTheme="minorHAnsi" w:hAnsiTheme="minorHAnsi" w:cstheme="minorHAnsi"/>
          <w:spacing w:val="-13"/>
        </w:rPr>
        <w:t xml:space="preserve"> </w:t>
      </w:r>
      <w:r w:rsidRPr="00D608A2">
        <w:rPr>
          <w:rFonts w:asciiTheme="minorHAnsi" w:hAnsiTheme="minorHAnsi" w:cstheme="minorHAnsi"/>
        </w:rPr>
        <w:t>ao</w:t>
      </w:r>
      <w:r w:rsidRPr="00D608A2">
        <w:rPr>
          <w:rFonts w:asciiTheme="minorHAnsi" w:hAnsiTheme="minorHAnsi" w:cstheme="minorHAnsi"/>
          <w:spacing w:val="-14"/>
        </w:rPr>
        <w:t xml:space="preserve"> </w:t>
      </w:r>
      <w:r w:rsidRPr="00D608A2">
        <w:rPr>
          <w:rFonts w:asciiTheme="minorHAnsi" w:hAnsiTheme="minorHAnsi" w:cstheme="minorHAnsi"/>
        </w:rPr>
        <w:t>valor</w:t>
      </w:r>
      <w:r w:rsidRPr="00D608A2">
        <w:rPr>
          <w:rFonts w:asciiTheme="minorHAnsi" w:hAnsiTheme="minorHAnsi" w:cstheme="minorHAnsi"/>
          <w:spacing w:val="-13"/>
        </w:rPr>
        <w:t xml:space="preserve"> </w:t>
      </w:r>
      <w:r w:rsidRPr="00D608A2">
        <w:rPr>
          <w:rFonts w:asciiTheme="minorHAnsi" w:hAnsiTheme="minorHAnsi" w:cstheme="minorHAnsi"/>
        </w:rPr>
        <w:t>do</w:t>
      </w:r>
      <w:r w:rsidRPr="00D608A2">
        <w:rPr>
          <w:rFonts w:asciiTheme="minorHAnsi" w:hAnsiTheme="minorHAnsi" w:cstheme="minorHAnsi"/>
          <w:spacing w:val="-13"/>
        </w:rPr>
        <w:t xml:space="preserve"> </w:t>
      </w:r>
      <w:r w:rsidRPr="00D608A2">
        <w:rPr>
          <w:rFonts w:asciiTheme="minorHAnsi" w:hAnsiTheme="minorHAnsi" w:cstheme="minorHAnsi"/>
        </w:rPr>
        <w:t>contrato,</w:t>
      </w:r>
      <w:r w:rsidRPr="00D608A2">
        <w:rPr>
          <w:rFonts w:asciiTheme="minorHAnsi" w:hAnsiTheme="minorHAnsi" w:cstheme="minorHAnsi"/>
          <w:spacing w:val="-14"/>
        </w:rPr>
        <w:t xml:space="preserve"> </w:t>
      </w:r>
      <w:r w:rsidR="004842AA">
        <w:rPr>
          <w:rFonts w:asciiTheme="minorHAnsi" w:hAnsiTheme="minorHAnsi" w:cstheme="minorHAnsi"/>
        </w:rPr>
        <w:t xml:space="preserve">tais como </w:t>
      </w:r>
      <w:r w:rsidRPr="00D608A2">
        <w:rPr>
          <w:rFonts w:asciiTheme="minorHAnsi" w:hAnsiTheme="minorHAnsi" w:cstheme="minorHAnsi"/>
        </w:rPr>
        <w:t>custos de deslocamento, alimentação, transporte, alojamento, trabalho em</w:t>
      </w:r>
      <w:r w:rsidRPr="00D608A2">
        <w:rPr>
          <w:rFonts w:asciiTheme="minorHAnsi" w:hAnsiTheme="minorHAnsi" w:cstheme="minorHAnsi"/>
          <w:spacing w:val="1"/>
        </w:rPr>
        <w:t xml:space="preserve"> </w:t>
      </w:r>
      <w:r w:rsidRPr="00D608A2">
        <w:rPr>
          <w:rFonts w:asciiTheme="minorHAnsi" w:hAnsiTheme="minorHAnsi" w:cstheme="minorHAnsi"/>
        </w:rPr>
        <w:t>sábados,</w:t>
      </w:r>
      <w:r w:rsidRPr="00D608A2">
        <w:rPr>
          <w:rFonts w:asciiTheme="minorHAnsi" w:hAnsiTheme="minorHAnsi" w:cstheme="minorHAnsi"/>
          <w:spacing w:val="-2"/>
        </w:rPr>
        <w:t xml:space="preserve"> </w:t>
      </w:r>
      <w:r w:rsidRPr="00D608A2">
        <w:rPr>
          <w:rFonts w:asciiTheme="minorHAnsi" w:hAnsiTheme="minorHAnsi" w:cstheme="minorHAnsi"/>
        </w:rPr>
        <w:t>domingos,</w:t>
      </w:r>
      <w:r w:rsidRPr="00D608A2">
        <w:rPr>
          <w:rFonts w:asciiTheme="minorHAnsi" w:hAnsiTheme="minorHAnsi" w:cstheme="minorHAnsi"/>
          <w:spacing w:val="-1"/>
        </w:rPr>
        <w:t xml:space="preserve"> </w:t>
      </w:r>
      <w:r w:rsidRPr="00D608A2">
        <w:rPr>
          <w:rFonts w:asciiTheme="minorHAnsi" w:hAnsiTheme="minorHAnsi" w:cstheme="minorHAnsi"/>
        </w:rPr>
        <w:t>feriados</w:t>
      </w:r>
      <w:r w:rsidRPr="00D608A2">
        <w:rPr>
          <w:rFonts w:asciiTheme="minorHAnsi" w:hAnsiTheme="minorHAnsi" w:cstheme="minorHAnsi"/>
          <w:spacing w:val="-2"/>
        </w:rPr>
        <w:t xml:space="preserve"> </w:t>
      </w:r>
      <w:r w:rsidRPr="00D608A2">
        <w:rPr>
          <w:rFonts w:asciiTheme="minorHAnsi" w:hAnsiTheme="minorHAnsi" w:cstheme="minorHAnsi"/>
        </w:rPr>
        <w:t>ou</w:t>
      </w:r>
      <w:r w:rsidRPr="00D608A2">
        <w:rPr>
          <w:rFonts w:asciiTheme="minorHAnsi" w:hAnsiTheme="minorHAnsi" w:cstheme="minorHAnsi"/>
          <w:spacing w:val="-1"/>
        </w:rPr>
        <w:t xml:space="preserve"> </w:t>
      </w:r>
      <w:r w:rsidRPr="00D608A2">
        <w:rPr>
          <w:rFonts w:asciiTheme="minorHAnsi" w:hAnsiTheme="minorHAnsi" w:cstheme="minorHAnsi"/>
        </w:rPr>
        <w:t>em</w:t>
      </w:r>
      <w:r w:rsidRPr="00D608A2">
        <w:rPr>
          <w:rFonts w:asciiTheme="minorHAnsi" w:hAnsiTheme="minorHAnsi" w:cstheme="minorHAnsi"/>
          <w:spacing w:val="-1"/>
        </w:rPr>
        <w:t xml:space="preserve"> </w:t>
      </w:r>
      <w:r w:rsidRPr="00D608A2">
        <w:rPr>
          <w:rFonts w:asciiTheme="minorHAnsi" w:hAnsiTheme="minorHAnsi" w:cstheme="minorHAnsi"/>
        </w:rPr>
        <w:t>horário</w:t>
      </w:r>
      <w:r w:rsidRPr="00D608A2">
        <w:rPr>
          <w:rFonts w:asciiTheme="minorHAnsi" w:hAnsiTheme="minorHAnsi" w:cstheme="minorHAnsi"/>
          <w:spacing w:val="-2"/>
        </w:rPr>
        <w:t xml:space="preserve"> </w:t>
      </w:r>
      <w:r w:rsidRPr="00D608A2">
        <w:rPr>
          <w:rFonts w:asciiTheme="minorHAnsi" w:hAnsiTheme="minorHAnsi" w:cstheme="minorHAnsi"/>
        </w:rPr>
        <w:t>noturno.</w:t>
      </w:r>
    </w:p>
    <w:p w14:paraId="1C629880" w14:textId="53D9526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8" w:hanging="574"/>
        <w:contextualSpacing w:val="0"/>
        <w:jc w:val="both"/>
        <w:rPr>
          <w:rFonts w:asciiTheme="minorHAnsi" w:hAnsiTheme="minorHAnsi" w:cstheme="minorHAnsi"/>
        </w:rPr>
      </w:pPr>
      <w:r w:rsidRPr="00D608A2">
        <w:rPr>
          <w:rFonts w:asciiTheme="minorHAnsi" w:hAnsiTheme="minorHAnsi" w:cstheme="minorHAnsi"/>
        </w:rPr>
        <w:t xml:space="preserve">Caberá à Contratada fornecer ao seu pessoal uniforme e identidade funcional, o </w:t>
      </w:r>
      <w:proofErr w:type="gramStart"/>
      <w:r w:rsidRPr="00D608A2">
        <w:rPr>
          <w:rFonts w:asciiTheme="minorHAnsi" w:hAnsiTheme="minorHAnsi" w:cstheme="minorHAnsi"/>
        </w:rPr>
        <w:t>qual</w:t>
      </w:r>
      <w:r w:rsidR="004842AA">
        <w:rPr>
          <w:rFonts w:asciiTheme="minorHAnsi" w:hAnsiTheme="minorHAnsi" w:cstheme="minorHAnsi"/>
        </w:rPr>
        <w:t xml:space="preserve"> </w:t>
      </w:r>
      <w:r w:rsidRPr="00D608A2">
        <w:rPr>
          <w:rFonts w:asciiTheme="minorHAnsi" w:hAnsiTheme="minorHAnsi" w:cstheme="minorHAnsi"/>
          <w:spacing w:val="-59"/>
        </w:rPr>
        <w:t xml:space="preserve"> </w:t>
      </w:r>
      <w:r w:rsidRPr="00D608A2">
        <w:rPr>
          <w:rFonts w:asciiTheme="minorHAnsi" w:hAnsiTheme="minorHAnsi" w:cstheme="minorHAnsi"/>
        </w:rPr>
        <w:t>deverá</w:t>
      </w:r>
      <w:proofErr w:type="gramEnd"/>
      <w:r w:rsidRPr="00D608A2">
        <w:rPr>
          <w:rFonts w:asciiTheme="minorHAnsi" w:hAnsiTheme="minorHAnsi" w:cstheme="minorHAnsi"/>
          <w:spacing w:val="1"/>
        </w:rPr>
        <w:t xml:space="preserve"> </w:t>
      </w:r>
      <w:r w:rsidRPr="00D608A2">
        <w:rPr>
          <w:rFonts w:asciiTheme="minorHAnsi" w:hAnsiTheme="minorHAnsi" w:cstheme="minorHAnsi"/>
        </w:rPr>
        <w:t>portar</w:t>
      </w:r>
      <w:r w:rsidRPr="00D608A2">
        <w:rPr>
          <w:rFonts w:asciiTheme="minorHAnsi" w:hAnsiTheme="minorHAnsi" w:cstheme="minorHAnsi"/>
          <w:spacing w:val="1"/>
        </w:rPr>
        <w:t xml:space="preserve"> </w:t>
      </w:r>
      <w:r w:rsidRPr="00D608A2">
        <w:rPr>
          <w:rFonts w:asciiTheme="minorHAnsi" w:hAnsiTheme="minorHAnsi" w:cstheme="minorHAnsi"/>
        </w:rPr>
        <w:t>em</w:t>
      </w:r>
      <w:r w:rsidRPr="00D608A2">
        <w:rPr>
          <w:rFonts w:asciiTheme="minorHAnsi" w:hAnsiTheme="minorHAnsi" w:cstheme="minorHAnsi"/>
          <w:spacing w:val="1"/>
        </w:rPr>
        <w:t xml:space="preserve"> </w:t>
      </w:r>
      <w:r w:rsidRPr="00D608A2">
        <w:rPr>
          <w:rFonts w:asciiTheme="minorHAnsi" w:hAnsiTheme="minorHAnsi" w:cstheme="minorHAnsi"/>
        </w:rPr>
        <w:t>lugar</w:t>
      </w:r>
      <w:r w:rsidRPr="00D608A2">
        <w:rPr>
          <w:rFonts w:asciiTheme="minorHAnsi" w:hAnsiTheme="minorHAnsi" w:cstheme="minorHAnsi"/>
          <w:spacing w:val="1"/>
        </w:rPr>
        <w:t xml:space="preserve"> </w:t>
      </w:r>
      <w:r w:rsidRPr="00D608A2">
        <w:rPr>
          <w:rFonts w:asciiTheme="minorHAnsi" w:hAnsiTheme="minorHAnsi" w:cstheme="minorHAnsi"/>
        </w:rPr>
        <w:t>visível,</w:t>
      </w:r>
      <w:r w:rsidRPr="00D608A2">
        <w:rPr>
          <w:rFonts w:asciiTheme="minorHAnsi" w:hAnsiTheme="minorHAnsi" w:cstheme="minorHAnsi"/>
          <w:spacing w:val="1"/>
        </w:rPr>
        <w:t xml:space="preserve"> </w:t>
      </w:r>
      <w:r w:rsidRPr="00D608A2">
        <w:rPr>
          <w:rFonts w:asciiTheme="minorHAnsi" w:hAnsiTheme="minorHAnsi" w:cstheme="minorHAnsi"/>
        </w:rPr>
        <w:t>sem</w:t>
      </w:r>
      <w:r w:rsidRPr="00D608A2">
        <w:rPr>
          <w:rFonts w:asciiTheme="minorHAnsi" w:hAnsiTheme="minorHAnsi" w:cstheme="minorHAnsi"/>
          <w:spacing w:val="1"/>
        </w:rPr>
        <w:t xml:space="preserve"> </w:t>
      </w:r>
      <w:r w:rsidRPr="00D608A2">
        <w:rPr>
          <w:rFonts w:asciiTheme="minorHAnsi" w:hAnsiTheme="minorHAnsi" w:cstheme="minorHAnsi"/>
        </w:rPr>
        <w:t>os</w:t>
      </w:r>
      <w:r w:rsidRPr="00D608A2">
        <w:rPr>
          <w:rFonts w:asciiTheme="minorHAnsi" w:hAnsiTheme="minorHAnsi" w:cstheme="minorHAnsi"/>
          <w:spacing w:val="1"/>
        </w:rPr>
        <w:t xml:space="preserve"> </w:t>
      </w:r>
      <w:r w:rsidRPr="00D608A2">
        <w:rPr>
          <w:rFonts w:asciiTheme="minorHAnsi" w:hAnsiTheme="minorHAnsi" w:cstheme="minorHAnsi"/>
        </w:rPr>
        <w:t>quais</w:t>
      </w:r>
      <w:r w:rsidRPr="00D608A2">
        <w:rPr>
          <w:rFonts w:asciiTheme="minorHAnsi" w:hAnsiTheme="minorHAnsi" w:cstheme="minorHAnsi"/>
          <w:spacing w:val="1"/>
        </w:rPr>
        <w:t xml:space="preserve"> </w:t>
      </w:r>
      <w:r w:rsidRPr="00D608A2">
        <w:rPr>
          <w:rFonts w:asciiTheme="minorHAnsi" w:hAnsiTheme="minorHAnsi" w:cstheme="minorHAnsi"/>
        </w:rPr>
        <w:t>não</w:t>
      </w:r>
      <w:r w:rsidRPr="00D608A2">
        <w:rPr>
          <w:rFonts w:asciiTheme="minorHAnsi" w:hAnsiTheme="minorHAnsi" w:cstheme="minorHAnsi"/>
          <w:spacing w:val="1"/>
        </w:rPr>
        <w:t xml:space="preserve"> </w:t>
      </w:r>
      <w:r w:rsidRPr="00D608A2">
        <w:rPr>
          <w:rFonts w:asciiTheme="minorHAnsi" w:hAnsiTheme="minorHAnsi" w:cstheme="minorHAnsi"/>
        </w:rPr>
        <w:t>será</w:t>
      </w:r>
      <w:r w:rsidRPr="00D608A2">
        <w:rPr>
          <w:rFonts w:asciiTheme="minorHAnsi" w:hAnsiTheme="minorHAnsi" w:cstheme="minorHAnsi"/>
          <w:spacing w:val="1"/>
        </w:rPr>
        <w:t xml:space="preserve"> </w:t>
      </w:r>
      <w:r w:rsidRPr="00D608A2">
        <w:rPr>
          <w:rFonts w:asciiTheme="minorHAnsi" w:hAnsiTheme="minorHAnsi" w:cstheme="minorHAnsi"/>
        </w:rPr>
        <w:t>permitido</w:t>
      </w:r>
      <w:r w:rsidRPr="00D608A2">
        <w:rPr>
          <w:rFonts w:asciiTheme="minorHAnsi" w:hAnsiTheme="minorHAnsi" w:cstheme="minorHAnsi"/>
          <w:spacing w:val="1"/>
        </w:rPr>
        <w:t xml:space="preserve"> </w:t>
      </w:r>
      <w:r w:rsidRPr="00D608A2">
        <w:rPr>
          <w:rFonts w:asciiTheme="minorHAnsi" w:hAnsiTheme="minorHAnsi" w:cstheme="minorHAnsi"/>
        </w:rPr>
        <w:t>o</w:t>
      </w:r>
      <w:r w:rsidRPr="00D608A2">
        <w:rPr>
          <w:rFonts w:asciiTheme="minorHAnsi" w:hAnsiTheme="minorHAnsi" w:cstheme="minorHAnsi"/>
          <w:spacing w:val="1"/>
        </w:rPr>
        <w:t xml:space="preserve"> </w:t>
      </w:r>
      <w:r w:rsidRPr="00D608A2">
        <w:rPr>
          <w:rFonts w:asciiTheme="minorHAnsi" w:hAnsiTheme="minorHAnsi" w:cstheme="minorHAnsi"/>
        </w:rPr>
        <w:t>acesso</w:t>
      </w:r>
      <w:r w:rsidRPr="00D608A2">
        <w:rPr>
          <w:rFonts w:asciiTheme="minorHAnsi" w:hAnsiTheme="minorHAnsi" w:cstheme="minorHAnsi"/>
          <w:spacing w:val="1"/>
        </w:rPr>
        <w:t xml:space="preserve"> </w:t>
      </w:r>
      <w:r w:rsidRPr="00D608A2">
        <w:rPr>
          <w:rFonts w:asciiTheme="minorHAnsi" w:hAnsiTheme="minorHAnsi" w:cstheme="minorHAnsi"/>
        </w:rPr>
        <w:t>nas</w:t>
      </w:r>
      <w:r w:rsidR="00CE6A69">
        <w:rPr>
          <w:rFonts w:asciiTheme="minorHAnsi" w:hAnsiTheme="minorHAnsi" w:cstheme="minorHAnsi"/>
        </w:rPr>
        <w:t xml:space="preserve"> </w:t>
      </w:r>
      <w:r w:rsidRPr="00D608A2">
        <w:rPr>
          <w:rFonts w:asciiTheme="minorHAnsi" w:hAnsiTheme="minorHAnsi" w:cstheme="minorHAnsi"/>
          <w:spacing w:val="-59"/>
        </w:rPr>
        <w:t xml:space="preserve"> </w:t>
      </w:r>
      <w:r w:rsidR="004842AA">
        <w:rPr>
          <w:rFonts w:asciiTheme="minorHAnsi" w:hAnsiTheme="minorHAnsi" w:cstheme="minorHAnsi"/>
          <w:spacing w:val="-59"/>
        </w:rPr>
        <w:t xml:space="preserve"> </w:t>
      </w:r>
      <w:r w:rsidRPr="00D608A2">
        <w:rPr>
          <w:rFonts w:asciiTheme="minorHAnsi" w:hAnsiTheme="minorHAnsi" w:cstheme="minorHAnsi"/>
        </w:rPr>
        <w:t>dependências</w:t>
      </w:r>
      <w:r w:rsidRPr="00D608A2">
        <w:rPr>
          <w:rFonts w:asciiTheme="minorHAnsi" w:hAnsiTheme="minorHAnsi" w:cstheme="minorHAnsi"/>
          <w:spacing w:val="-2"/>
        </w:rPr>
        <w:t xml:space="preserve"> </w:t>
      </w:r>
      <w:r w:rsidRPr="00D608A2">
        <w:rPr>
          <w:rFonts w:asciiTheme="minorHAnsi" w:hAnsiTheme="minorHAnsi" w:cstheme="minorHAnsi"/>
        </w:rPr>
        <w:t>da</w:t>
      </w:r>
      <w:r w:rsidRPr="00D608A2">
        <w:rPr>
          <w:rFonts w:asciiTheme="minorHAnsi" w:hAnsiTheme="minorHAnsi" w:cstheme="minorHAnsi"/>
          <w:spacing w:val="-1"/>
        </w:rPr>
        <w:t xml:space="preserve"> </w:t>
      </w:r>
      <w:r w:rsidRPr="00D608A2">
        <w:rPr>
          <w:rFonts w:asciiTheme="minorHAnsi" w:hAnsiTheme="minorHAnsi" w:cstheme="minorHAnsi"/>
        </w:rPr>
        <w:t>Contratante.</w:t>
      </w:r>
    </w:p>
    <w:p w14:paraId="0D8125BE" w14:textId="3E37B0FF"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5" w:hanging="574"/>
        <w:contextualSpacing w:val="0"/>
        <w:jc w:val="both"/>
        <w:rPr>
          <w:rFonts w:asciiTheme="minorHAnsi" w:hAnsiTheme="minorHAnsi" w:cstheme="minorHAnsi"/>
        </w:rPr>
      </w:pPr>
      <w:r w:rsidRPr="00D608A2">
        <w:rPr>
          <w:rFonts w:asciiTheme="minorHAnsi" w:hAnsiTheme="minorHAnsi" w:cstheme="minorHAnsi"/>
        </w:rPr>
        <w:t>É de responsabilidade da Contratada respeitar e fazer com que seu pessoal respeite</w:t>
      </w:r>
      <w:r w:rsidRPr="00D608A2">
        <w:rPr>
          <w:rFonts w:asciiTheme="minorHAnsi" w:hAnsiTheme="minorHAnsi" w:cstheme="minorHAnsi"/>
          <w:spacing w:val="1"/>
        </w:rPr>
        <w:t xml:space="preserve"> </w:t>
      </w:r>
      <w:r w:rsidRPr="00D608A2">
        <w:rPr>
          <w:rFonts w:asciiTheme="minorHAnsi" w:hAnsiTheme="minorHAnsi" w:cstheme="minorHAnsi"/>
        </w:rPr>
        <w:t>à Legislação sobre segurança, meio ambiente, higiene e medicina do trabalho, sua</w:t>
      </w:r>
      <w:r w:rsidRPr="00D608A2">
        <w:rPr>
          <w:rFonts w:asciiTheme="minorHAnsi" w:hAnsiTheme="minorHAnsi" w:cstheme="minorHAnsi"/>
          <w:spacing w:val="1"/>
        </w:rPr>
        <w:t xml:space="preserve"> </w:t>
      </w:r>
      <w:r w:rsidRPr="00D608A2">
        <w:rPr>
          <w:rFonts w:asciiTheme="minorHAnsi" w:hAnsiTheme="minorHAnsi" w:cstheme="minorHAnsi"/>
        </w:rPr>
        <w:t>regulamentação, bem como as disciplinas, regulamentos e normas afins, inclusive o</w:t>
      </w:r>
      <w:r w:rsidRPr="00D608A2">
        <w:rPr>
          <w:rFonts w:asciiTheme="minorHAnsi" w:hAnsiTheme="minorHAnsi" w:cstheme="minorHAnsi"/>
          <w:spacing w:val="1"/>
        </w:rPr>
        <w:t xml:space="preserve"> </w:t>
      </w:r>
      <w:r w:rsidRPr="00D608A2">
        <w:rPr>
          <w:rFonts w:asciiTheme="minorHAnsi" w:hAnsiTheme="minorHAnsi" w:cstheme="minorHAnsi"/>
        </w:rPr>
        <w:t>fornecimento</w:t>
      </w:r>
      <w:r w:rsidRPr="00D608A2">
        <w:rPr>
          <w:rFonts w:asciiTheme="minorHAnsi" w:hAnsiTheme="minorHAnsi" w:cstheme="minorHAnsi"/>
          <w:spacing w:val="-7"/>
        </w:rPr>
        <w:t xml:space="preserve"> </w:t>
      </w:r>
      <w:r w:rsidRPr="00D608A2">
        <w:rPr>
          <w:rFonts w:asciiTheme="minorHAnsi" w:hAnsiTheme="minorHAnsi" w:cstheme="minorHAnsi"/>
        </w:rPr>
        <w:t>e</w:t>
      </w:r>
      <w:r w:rsidRPr="00D608A2">
        <w:rPr>
          <w:rFonts w:asciiTheme="minorHAnsi" w:hAnsiTheme="minorHAnsi" w:cstheme="minorHAnsi"/>
          <w:spacing w:val="-6"/>
        </w:rPr>
        <w:t xml:space="preserve"> </w:t>
      </w:r>
      <w:r w:rsidRPr="00D608A2">
        <w:rPr>
          <w:rFonts w:asciiTheme="minorHAnsi" w:hAnsiTheme="minorHAnsi" w:cstheme="minorHAnsi"/>
        </w:rPr>
        <w:t>a</w:t>
      </w:r>
      <w:r w:rsidRPr="00D608A2">
        <w:rPr>
          <w:rFonts w:asciiTheme="minorHAnsi" w:hAnsiTheme="minorHAnsi" w:cstheme="minorHAnsi"/>
          <w:spacing w:val="-6"/>
        </w:rPr>
        <w:t xml:space="preserve"> </w:t>
      </w:r>
      <w:r w:rsidRPr="00D608A2">
        <w:rPr>
          <w:rFonts w:asciiTheme="minorHAnsi" w:hAnsiTheme="minorHAnsi" w:cstheme="minorHAnsi"/>
        </w:rPr>
        <w:t>cobrança</w:t>
      </w:r>
      <w:r w:rsidRPr="00D608A2">
        <w:rPr>
          <w:rFonts w:asciiTheme="minorHAnsi" w:hAnsiTheme="minorHAnsi" w:cstheme="minorHAnsi"/>
          <w:spacing w:val="-6"/>
        </w:rPr>
        <w:t xml:space="preserve"> </w:t>
      </w:r>
      <w:r w:rsidRPr="00D608A2">
        <w:rPr>
          <w:rFonts w:asciiTheme="minorHAnsi" w:hAnsiTheme="minorHAnsi" w:cstheme="minorHAnsi"/>
        </w:rPr>
        <w:t>do</w:t>
      </w:r>
      <w:r w:rsidRPr="00D608A2">
        <w:rPr>
          <w:rFonts w:asciiTheme="minorHAnsi" w:hAnsiTheme="minorHAnsi" w:cstheme="minorHAnsi"/>
          <w:spacing w:val="-6"/>
        </w:rPr>
        <w:t xml:space="preserve"> </w:t>
      </w:r>
      <w:r w:rsidRPr="00D608A2">
        <w:rPr>
          <w:rFonts w:asciiTheme="minorHAnsi" w:hAnsiTheme="minorHAnsi" w:cstheme="minorHAnsi"/>
        </w:rPr>
        <w:t>uso</w:t>
      </w:r>
      <w:r w:rsidRPr="00D608A2">
        <w:rPr>
          <w:rFonts w:asciiTheme="minorHAnsi" w:hAnsiTheme="minorHAnsi" w:cstheme="minorHAnsi"/>
          <w:spacing w:val="-6"/>
        </w:rPr>
        <w:t xml:space="preserve"> </w:t>
      </w:r>
      <w:r w:rsidRPr="00D608A2">
        <w:rPr>
          <w:rFonts w:asciiTheme="minorHAnsi" w:hAnsiTheme="minorHAnsi" w:cstheme="minorHAnsi"/>
        </w:rPr>
        <w:t>por</w:t>
      </w:r>
      <w:r w:rsidRPr="00D608A2">
        <w:rPr>
          <w:rFonts w:asciiTheme="minorHAnsi" w:hAnsiTheme="minorHAnsi" w:cstheme="minorHAnsi"/>
          <w:spacing w:val="-6"/>
        </w:rPr>
        <w:t xml:space="preserve"> </w:t>
      </w:r>
      <w:r w:rsidRPr="00D608A2">
        <w:rPr>
          <w:rFonts w:asciiTheme="minorHAnsi" w:hAnsiTheme="minorHAnsi" w:cstheme="minorHAnsi"/>
        </w:rPr>
        <w:t>parte</w:t>
      </w:r>
      <w:r w:rsidRPr="00D608A2">
        <w:rPr>
          <w:rFonts w:asciiTheme="minorHAnsi" w:hAnsiTheme="minorHAnsi" w:cstheme="minorHAnsi"/>
          <w:spacing w:val="-6"/>
        </w:rPr>
        <w:t xml:space="preserve"> </w:t>
      </w:r>
      <w:r w:rsidRPr="00D608A2">
        <w:rPr>
          <w:rFonts w:asciiTheme="minorHAnsi" w:hAnsiTheme="minorHAnsi" w:cstheme="minorHAnsi"/>
        </w:rPr>
        <w:t>de</w:t>
      </w:r>
      <w:r w:rsidRPr="00D608A2">
        <w:rPr>
          <w:rFonts w:asciiTheme="minorHAnsi" w:hAnsiTheme="minorHAnsi" w:cstheme="minorHAnsi"/>
          <w:spacing w:val="-6"/>
        </w:rPr>
        <w:t xml:space="preserve"> </w:t>
      </w:r>
      <w:r w:rsidRPr="00D608A2">
        <w:rPr>
          <w:rFonts w:asciiTheme="minorHAnsi" w:hAnsiTheme="minorHAnsi" w:cstheme="minorHAnsi"/>
        </w:rPr>
        <w:t>seus</w:t>
      </w:r>
      <w:r w:rsidRPr="00D608A2">
        <w:rPr>
          <w:rFonts w:asciiTheme="minorHAnsi" w:hAnsiTheme="minorHAnsi" w:cstheme="minorHAnsi"/>
          <w:spacing w:val="-6"/>
        </w:rPr>
        <w:t xml:space="preserve"> </w:t>
      </w:r>
      <w:r w:rsidRPr="00D608A2">
        <w:rPr>
          <w:rFonts w:asciiTheme="minorHAnsi" w:hAnsiTheme="minorHAnsi" w:cstheme="minorHAnsi"/>
        </w:rPr>
        <w:t>funcionários</w:t>
      </w:r>
      <w:r w:rsidRPr="00D608A2">
        <w:rPr>
          <w:rFonts w:asciiTheme="minorHAnsi" w:hAnsiTheme="minorHAnsi" w:cstheme="minorHAnsi"/>
          <w:spacing w:val="-6"/>
        </w:rPr>
        <w:t xml:space="preserve"> </w:t>
      </w:r>
      <w:r w:rsidRPr="00D608A2">
        <w:rPr>
          <w:rFonts w:asciiTheme="minorHAnsi" w:hAnsiTheme="minorHAnsi" w:cstheme="minorHAnsi"/>
        </w:rPr>
        <w:t>de</w:t>
      </w:r>
      <w:r w:rsidRPr="00D608A2">
        <w:rPr>
          <w:rFonts w:asciiTheme="minorHAnsi" w:hAnsiTheme="minorHAnsi" w:cstheme="minorHAnsi"/>
          <w:spacing w:val="-6"/>
        </w:rPr>
        <w:t xml:space="preserve"> </w:t>
      </w:r>
      <w:r w:rsidRPr="00D608A2">
        <w:rPr>
          <w:rFonts w:asciiTheme="minorHAnsi" w:hAnsiTheme="minorHAnsi" w:cstheme="minorHAnsi"/>
        </w:rPr>
        <w:t>equipamentos</w:t>
      </w:r>
      <w:r w:rsidRPr="00D608A2">
        <w:rPr>
          <w:rFonts w:asciiTheme="minorHAnsi" w:hAnsiTheme="minorHAnsi" w:cstheme="minorHAnsi"/>
          <w:spacing w:val="-6"/>
        </w:rPr>
        <w:t xml:space="preserve"> </w:t>
      </w:r>
      <w:r w:rsidRPr="00D608A2">
        <w:rPr>
          <w:rFonts w:asciiTheme="minorHAnsi" w:hAnsiTheme="minorHAnsi" w:cstheme="minorHAnsi"/>
        </w:rPr>
        <w:t>de</w:t>
      </w:r>
      <w:r w:rsidRPr="00D608A2">
        <w:rPr>
          <w:rFonts w:asciiTheme="minorHAnsi" w:hAnsiTheme="minorHAnsi" w:cstheme="minorHAnsi"/>
          <w:spacing w:val="-59"/>
        </w:rPr>
        <w:t xml:space="preserve"> </w:t>
      </w:r>
      <w:r w:rsidR="004842AA">
        <w:rPr>
          <w:rFonts w:asciiTheme="minorHAnsi" w:hAnsiTheme="minorHAnsi" w:cstheme="minorHAnsi"/>
          <w:spacing w:val="-59"/>
        </w:rPr>
        <w:t xml:space="preserve">      </w:t>
      </w:r>
      <w:r w:rsidR="004842AA">
        <w:rPr>
          <w:rFonts w:asciiTheme="minorHAnsi" w:hAnsiTheme="minorHAnsi" w:cstheme="minorHAnsi"/>
        </w:rPr>
        <w:t xml:space="preserve"> proteção </w:t>
      </w:r>
      <w:r w:rsidRPr="00D608A2">
        <w:rPr>
          <w:rFonts w:asciiTheme="minorHAnsi" w:hAnsiTheme="minorHAnsi" w:cstheme="minorHAnsi"/>
        </w:rPr>
        <w:t>individual</w:t>
      </w:r>
      <w:r w:rsidRPr="00D608A2">
        <w:rPr>
          <w:rFonts w:asciiTheme="minorHAnsi" w:hAnsiTheme="minorHAnsi" w:cstheme="minorHAnsi"/>
          <w:spacing w:val="-1"/>
        </w:rPr>
        <w:t xml:space="preserve"> </w:t>
      </w:r>
      <w:r w:rsidRPr="00D608A2">
        <w:rPr>
          <w:rFonts w:asciiTheme="minorHAnsi" w:hAnsiTheme="minorHAnsi" w:cstheme="minorHAnsi"/>
        </w:rPr>
        <w:t>–</w:t>
      </w:r>
      <w:r w:rsidRPr="00D608A2">
        <w:rPr>
          <w:rFonts w:asciiTheme="minorHAnsi" w:hAnsiTheme="minorHAnsi" w:cstheme="minorHAnsi"/>
          <w:spacing w:val="-1"/>
        </w:rPr>
        <w:t xml:space="preserve"> </w:t>
      </w:r>
      <w:proofErr w:type="spellStart"/>
      <w:r w:rsidRPr="00D608A2">
        <w:rPr>
          <w:rFonts w:asciiTheme="minorHAnsi" w:hAnsiTheme="minorHAnsi" w:cstheme="minorHAnsi"/>
        </w:rPr>
        <w:t>EPI’s</w:t>
      </w:r>
      <w:proofErr w:type="spellEnd"/>
      <w:r w:rsidRPr="00D608A2">
        <w:rPr>
          <w:rFonts w:asciiTheme="minorHAnsi" w:hAnsiTheme="minorHAnsi" w:cstheme="minorHAnsi"/>
        </w:rPr>
        <w:t>.</w:t>
      </w:r>
    </w:p>
    <w:p w14:paraId="2E91A930"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Não será excluída a responsabilidade civil da Contratada, ainda que possua o aceite</w:t>
      </w:r>
      <w:r w:rsidRPr="00D608A2">
        <w:rPr>
          <w:rFonts w:asciiTheme="minorHAnsi" w:hAnsiTheme="minorHAnsi" w:cstheme="minorHAnsi"/>
          <w:spacing w:val="1"/>
        </w:rPr>
        <w:t xml:space="preserve"> </w:t>
      </w:r>
      <w:r w:rsidRPr="00D608A2">
        <w:rPr>
          <w:rFonts w:asciiTheme="minorHAnsi" w:hAnsiTheme="minorHAnsi" w:cstheme="minorHAnsi"/>
        </w:rPr>
        <w:t>dos produtos pela Contratante, por vícios de quantidade ou qualidade do produto ou</w:t>
      </w:r>
      <w:r w:rsidRPr="00D608A2">
        <w:rPr>
          <w:rFonts w:asciiTheme="minorHAnsi" w:hAnsiTheme="minorHAnsi" w:cstheme="minorHAnsi"/>
          <w:spacing w:val="1"/>
        </w:rPr>
        <w:t xml:space="preserve"> </w:t>
      </w:r>
      <w:r w:rsidRPr="00D608A2">
        <w:rPr>
          <w:rFonts w:asciiTheme="minorHAnsi" w:hAnsiTheme="minorHAnsi" w:cstheme="minorHAnsi"/>
        </w:rPr>
        <w:t>disparidade com as especificações técnicas exigidas no edital ou atribuídas pela</w:t>
      </w:r>
      <w:r w:rsidRPr="00D608A2">
        <w:rPr>
          <w:rFonts w:asciiTheme="minorHAnsi" w:hAnsiTheme="minorHAnsi" w:cstheme="minorHAnsi"/>
          <w:spacing w:val="1"/>
        </w:rPr>
        <w:t xml:space="preserve"> </w:t>
      </w:r>
      <w:r w:rsidRPr="00D608A2">
        <w:rPr>
          <w:rFonts w:asciiTheme="minorHAnsi" w:hAnsiTheme="minorHAnsi" w:cstheme="minorHAnsi"/>
        </w:rPr>
        <w:t>Contratada, verificados posteriormente, garantindo-se à Contratante as faculdades</w:t>
      </w:r>
      <w:r w:rsidRPr="00D608A2">
        <w:rPr>
          <w:rFonts w:asciiTheme="minorHAnsi" w:hAnsiTheme="minorHAnsi" w:cstheme="minorHAnsi"/>
          <w:spacing w:val="1"/>
        </w:rPr>
        <w:t xml:space="preserve"> </w:t>
      </w:r>
      <w:r w:rsidRPr="00D608A2">
        <w:rPr>
          <w:rFonts w:asciiTheme="minorHAnsi" w:hAnsiTheme="minorHAnsi" w:cstheme="minorHAnsi"/>
        </w:rPr>
        <w:t>previstas</w:t>
      </w:r>
      <w:r w:rsidRPr="00D608A2">
        <w:rPr>
          <w:rFonts w:asciiTheme="minorHAnsi" w:hAnsiTheme="minorHAnsi" w:cstheme="minorHAnsi"/>
          <w:spacing w:val="-3"/>
        </w:rPr>
        <w:t xml:space="preserve"> </w:t>
      </w:r>
      <w:r w:rsidRPr="00D608A2">
        <w:rPr>
          <w:rFonts w:asciiTheme="minorHAnsi" w:hAnsiTheme="minorHAnsi" w:cstheme="minorHAnsi"/>
        </w:rPr>
        <w:t>no</w:t>
      </w:r>
      <w:r w:rsidRPr="00D608A2">
        <w:rPr>
          <w:rFonts w:asciiTheme="minorHAnsi" w:hAnsiTheme="minorHAnsi" w:cstheme="minorHAnsi"/>
          <w:spacing w:val="-2"/>
        </w:rPr>
        <w:t xml:space="preserve"> </w:t>
      </w:r>
      <w:r w:rsidRPr="00D608A2">
        <w:rPr>
          <w:rFonts w:asciiTheme="minorHAnsi" w:hAnsiTheme="minorHAnsi" w:cstheme="minorHAnsi"/>
        </w:rPr>
        <w:t>Art.</w:t>
      </w:r>
      <w:r w:rsidRPr="00D608A2">
        <w:rPr>
          <w:rFonts w:asciiTheme="minorHAnsi" w:hAnsiTheme="minorHAnsi" w:cstheme="minorHAnsi"/>
          <w:spacing w:val="-2"/>
        </w:rPr>
        <w:t xml:space="preserve"> </w:t>
      </w:r>
      <w:r w:rsidRPr="00D608A2">
        <w:rPr>
          <w:rFonts w:asciiTheme="minorHAnsi" w:hAnsiTheme="minorHAnsi" w:cstheme="minorHAnsi"/>
        </w:rPr>
        <w:t>18</w:t>
      </w:r>
      <w:r w:rsidRPr="00D608A2">
        <w:rPr>
          <w:rFonts w:asciiTheme="minorHAnsi" w:hAnsiTheme="minorHAnsi" w:cstheme="minorHAnsi"/>
          <w:spacing w:val="-3"/>
        </w:rPr>
        <w:t xml:space="preserve"> </w:t>
      </w:r>
      <w:r w:rsidRPr="00D608A2">
        <w:rPr>
          <w:rFonts w:asciiTheme="minorHAnsi" w:hAnsiTheme="minorHAnsi" w:cstheme="minorHAnsi"/>
        </w:rPr>
        <w:t>da</w:t>
      </w:r>
      <w:r w:rsidRPr="00D608A2">
        <w:rPr>
          <w:rFonts w:asciiTheme="minorHAnsi" w:hAnsiTheme="minorHAnsi" w:cstheme="minorHAnsi"/>
          <w:spacing w:val="-3"/>
        </w:rPr>
        <w:t xml:space="preserve"> </w:t>
      </w:r>
      <w:r w:rsidRPr="00D608A2">
        <w:rPr>
          <w:rFonts w:asciiTheme="minorHAnsi" w:hAnsiTheme="minorHAnsi" w:cstheme="minorHAnsi"/>
        </w:rPr>
        <w:t>Lei</w:t>
      </w:r>
      <w:r w:rsidRPr="00D608A2">
        <w:rPr>
          <w:rFonts w:asciiTheme="minorHAnsi" w:hAnsiTheme="minorHAnsi" w:cstheme="minorHAnsi"/>
          <w:spacing w:val="-3"/>
        </w:rPr>
        <w:t xml:space="preserve"> </w:t>
      </w:r>
      <w:r w:rsidRPr="00D608A2">
        <w:rPr>
          <w:rFonts w:asciiTheme="minorHAnsi" w:hAnsiTheme="minorHAnsi" w:cstheme="minorHAnsi"/>
        </w:rPr>
        <w:t>Federal</w:t>
      </w:r>
      <w:r w:rsidRPr="00D608A2">
        <w:rPr>
          <w:rFonts w:asciiTheme="minorHAnsi" w:hAnsiTheme="minorHAnsi" w:cstheme="minorHAnsi"/>
          <w:spacing w:val="-2"/>
        </w:rPr>
        <w:t xml:space="preserve"> </w:t>
      </w:r>
      <w:r w:rsidRPr="00D608A2">
        <w:rPr>
          <w:rFonts w:asciiTheme="minorHAnsi" w:hAnsiTheme="minorHAnsi" w:cstheme="minorHAnsi"/>
        </w:rPr>
        <w:t>8.078/90</w:t>
      </w:r>
      <w:r w:rsidRPr="00D608A2">
        <w:rPr>
          <w:rFonts w:asciiTheme="minorHAnsi" w:hAnsiTheme="minorHAnsi" w:cstheme="minorHAnsi"/>
          <w:spacing w:val="-3"/>
        </w:rPr>
        <w:t xml:space="preserve"> </w:t>
      </w:r>
      <w:r w:rsidRPr="00D608A2">
        <w:rPr>
          <w:rFonts w:asciiTheme="minorHAnsi" w:hAnsiTheme="minorHAnsi" w:cstheme="minorHAnsi"/>
        </w:rPr>
        <w:t>(Código</w:t>
      </w:r>
      <w:r w:rsidRPr="00D608A2">
        <w:rPr>
          <w:rFonts w:asciiTheme="minorHAnsi" w:hAnsiTheme="minorHAnsi" w:cstheme="minorHAnsi"/>
          <w:spacing w:val="-3"/>
        </w:rPr>
        <w:t xml:space="preserve"> </w:t>
      </w:r>
      <w:r w:rsidRPr="00D608A2">
        <w:rPr>
          <w:rFonts w:asciiTheme="minorHAnsi" w:hAnsiTheme="minorHAnsi" w:cstheme="minorHAnsi"/>
        </w:rPr>
        <w:t>de</w:t>
      </w:r>
      <w:r w:rsidRPr="00D608A2">
        <w:rPr>
          <w:rFonts w:asciiTheme="minorHAnsi" w:hAnsiTheme="minorHAnsi" w:cstheme="minorHAnsi"/>
          <w:spacing w:val="-3"/>
        </w:rPr>
        <w:t xml:space="preserve"> </w:t>
      </w:r>
      <w:r w:rsidRPr="00D608A2">
        <w:rPr>
          <w:rFonts w:asciiTheme="minorHAnsi" w:hAnsiTheme="minorHAnsi" w:cstheme="minorHAnsi"/>
        </w:rPr>
        <w:t>Defesa</w:t>
      </w:r>
      <w:r w:rsidRPr="00D608A2">
        <w:rPr>
          <w:rFonts w:asciiTheme="minorHAnsi" w:hAnsiTheme="minorHAnsi" w:cstheme="minorHAnsi"/>
          <w:spacing w:val="-2"/>
        </w:rPr>
        <w:t xml:space="preserve"> </w:t>
      </w:r>
      <w:r w:rsidRPr="00D608A2">
        <w:rPr>
          <w:rFonts w:asciiTheme="minorHAnsi" w:hAnsiTheme="minorHAnsi" w:cstheme="minorHAnsi"/>
        </w:rPr>
        <w:t>do</w:t>
      </w:r>
      <w:r w:rsidRPr="00D608A2">
        <w:rPr>
          <w:rFonts w:asciiTheme="minorHAnsi" w:hAnsiTheme="minorHAnsi" w:cstheme="minorHAnsi"/>
          <w:spacing w:val="-3"/>
        </w:rPr>
        <w:t xml:space="preserve"> </w:t>
      </w:r>
      <w:r w:rsidRPr="00D608A2">
        <w:rPr>
          <w:rFonts w:asciiTheme="minorHAnsi" w:hAnsiTheme="minorHAnsi" w:cstheme="minorHAnsi"/>
        </w:rPr>
        <w:t>Consumidor).</w:t>
      </w:r>
    </w:p>
    <w:p w14:paraId="25147500"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7" w:hanging="574"/>
        <w:contextualSpacing w:val="0"/>
        <w:jc w:val="both"/>
        <w:rPr>
          <w:rFonts w:asciiTheme="minorHAnsi" w:hAnsiTheme="minorHAnsi" w:cstheme="minorHAnsi"/>
        </w:rPr>
      </w:pPr>
      <w:r w:rsidRPr="00D608A2">
        <w:rPr>
          <w:rFonts w:asciiTheme="minorHAnsi" w:hAnsiTheme="minorHAnsi" w:cstheme="minorHAnsi"/>
        </w:rPr>
        <w:t>Na</w:t>
      </w:r>
      <w:r w:rsidRPr="00D608A2">
        <w:rPr>
          <w:rFonts w:asciiTheme="minorHAnsi" w:hAnsiTheme="minorHAnsi" w:cstheme="minorHAnsi"/>
          <w:spacing w:val="1"/>
        </w:rPr>
        <w:t xml:space="preserve"> </w:t>
      </w:r>
      <w:r w:rsidRPr="00D608A2">
        <w:rPr>
          <w:rFonts w:asciiTheme="minorHAnsi" w:hAnsiTheme="minorHAnsi" w:cstheme="minorHAnsi"/>
        </w:rPr>
        <w:t>emissão</w:t>
      </w:r>
      <w:r w:rsidRPr="00D608A2">
        <w:rPr>
          <w:rFonts w:asciiTheme="minorHAnsi" w:hAnsiTheme="minorHAnsi" w:cstheme="minorHAnsi"/>
          <w:spacing w:val="1"/>
        </w:rPr>
        <w:t xml:space="preserve"> </w:t>
      </w:r>
      <w:r w:rsidRPr="00D608A2">
        <w:rPr>
          <w:rFonts w:asciiTheme="minorHAnsi" w:hAnsiTheme="minorHAnsi" w:cstheme="minorHAnsi"/>
        </w:rPr>
        <w:t>das</w:t>
      </w:r>
      <w:r w:rsidRPr="00D608A2">
        <w:rPr>
          <w:rFonts w:asciiTheme="minorHAnsi" w:hAnsiTheme="minorHAnsi" w:cstheme="minorHAnsi"/>
          <w:spacing w:val="1"/>
        </w:rPr>
        <w:t xml:space="preserve"> </w:t>
      </w:r>
      <w:r w:rsidRPr="00D608A2">
        <w:rPr>
          <w:rFonts w:asciiTheme="minorHAnsi" w:hAnsiTheme="minorHAnsi" w:cstheme="minorHAnsi"/>
        </w:rPr>
        <w:t>Notas</w:t>
      </w:r>
      <w:r w:rsidRPr="00D608A2">
        <w:rPr>
          <w:rFonts w:asciiTheme="minorHAnsi" w:hAnsiTheme="minorHAnsi" w:cstheme="minorHAnsi"/>
          <w:spacing w:val="1"/>
        </w:rPr>
        <w:t xml:space="preserve"> </w:t>
      </w:r>
      <w:r w:rsidRPr="00D608A2">
        <w:rPr>
          <w:rFonts w:asciiTheme="minorHAnsi" w:hAnsiTheme="minorHAnsi" w:cstheme="minorHAnsi"/>
        </w:rPr>
        <w:t>Fiscais</w:t>
      </w:r>
      <w:r w:rsidRPr="00D608A2">
        <w:rPr>
          <w:rFonts w:asciiTheme="minorHAnsi" w:hAnsiTheme="minorHAnsi" w:cstheme="minorHAnsi"/>
          <w:spacing w:val="1"/>
        </w:rPr>
        <w:t xml:space="preserve"> </w:t>
      </w:r>
      <w:r w:rsidRPr="00D608A2">
        <w:rPr>
          <w:rFonts w:asciiTheme="minorHAnsi" w:hAnsiTheme="minorHAnsi" w:cstheme="minorHAnsi"/>
        </w:rPr>
        <w:t>e</w:t>
      </w:r>
      <w:r w:rsidRPr="00D608A2">
        <w:rPr>
          <w:rFonts w:asciiTheme="minorHAnsi" w:hAnsiTheme="minorHAnsi" w:cstheme="minorHAnsi"/>
          <w:spacing w:val="1"/>
        </w:rPr>
        <w:t xml:space="preserve"> </w:t>
      </w:r>
      <w:r w:rsidRPr="00D608A2">
        <w:rPr>
          <w:rFonts w:asciiTheme="minorHAnsi" w:hAnsiTheme="minorHAnsi" w:cstheme="minorHAnsi"/>
        </w:rPr>
        <w:t>DANFES</w:t>
      </w:r>
      <w:r w:rsidRPr="00D608A2">
        <w:rPr>
          <w:rFonts w:asciiTheme="minorHAnsi" w:hAnsiTheme="minorHAnsi" w:cstheme="minorHAnsi"/>
          <w:spacing w:val="1"/>
        </w:rPr>
        <w:t xml:space="preserve"> </w:t>
      </w:r>
      <w:r w:rsidRPr="00D608A2">
        <w:rPr>
          <w:rFonts w:asciiTheme="minorHAnsi" w:hAnsiTheme="minorHAnsi" w:cstheme="minorHAnsi"/>
        </w:rPr>
        <w:t>deverá</w:t>
      </w:r>
      <w:r w:rsidRPr="00D608A2">
        <w:rPr>
          <w:rFonts w:asciiTheme="minorHAnsi" w:hAnsiTheme="minorHAnsi" w:cstheme="minorHAnsi"/>
          <w:spacing w:val="1"/>
        </w:rPr>
        <w:t xml:space="preserve"> </w:t>
      </w:r>
      <w:r w:rsidRPr="00D608A2">
        <w:rPr>
          <w:rFonts w:asciiTheme="minorHAnsi" w:hAnsiTheme="minorHAnsi" w:cstheme="minorHAnsi"/>
        </w:rPr>
        <w:t>ser</w:t>
      </w:r>
      <w:r w:rsidRPr="00D608A2">
        <w:rPr>
          <w:rFonts w:asciiTheme="minorHAnsi" w:hAnsiTheme="minorHAnsi" w:cstheme="minorHAnsi"/>
          <w:spacing w:val="1"/>
        </w:rPr>
        <w:t xml:space="preserve"> </w:t>
      </w:r>
      <w:r w:rsidRPr="00D608A2">
        <w:rPr>
          <w:rFonts w:asciiTheme="minorHAnsi" w:hAnsiTheme="minorHAnsi" w:cstheme="minorHAnsi"/>
        </w:rPr>
        <w:t>informado</w:t>
      </w:r>
      <w:r w:rsidRPr="00D608A2">
        <w:rPr>
          <w:rFonts w:asciiTheme="minorHAnsi" w:hAnsiTheme="minorHAnsi" w:cstheme="minorHAnsi"/>
          <w:spacing w:val="1"/>
        </w:rPr>
        <w:t xml:space="preserve"> </w:t>
      </w:r>
      <w:r w:rsidRPr="00D608A2">
        <w:rPr>
          <w:rFonts w:asciiTheme="minorHAnsi" w:hAnsiTheme="minorHAnsi" w:cstheme="minorHAnsi"/>
        </w:rPr>
        <w:t>o</w:t>
      </w:r>
      <w:r w:rsidRPr="00D608A2">
        <w:rPr>
          <w:rFonts w:asciiTheme="minorHAnsi" w:hAnsiTheme="minorHAnsi" w:cstheme="minorHAnsi"/>
          <w:spacing w:val="1"/>
        </w:rPr>
        <w:t xml:space="preserve"> </w:t>
      </w:r>
      <w:r w:rsidRPr="00D608A2">
        <w:rPr>
          <w:rFonts w:asciiTheme="minorHAnsi" w:hAnsiTheme="minorHAnsi" w:cstheme="minorHAnsi"/>
        </w:rPr>
        <w:t>número</w:t>
      </w:r>
      <w:r w:rsidRPr="00D608A2">
        <w:rPr>
          <w:rFonts w:asciiTheme="minorHAnsi" w:hAnsiTheme="minorHAnsi" w:cstheme="minorHAnsi"/>
          <w:spacing w:val="1"/>
        </w:rPr>
        <w:t xml:space="preserve"> </w:t>
      </w:r>
      <w:r w:rsidRPr="00D608A2">
        <w:rPr>
          <w:rFonts w:asciiTheme="minorHAnsi" w:hAnsiTheme="minorHAnsi" w:cstheme="minorHAnsi"/>
        </w:rPr>
        <w:t>do</w:t>
      </w:r>
      <w:r w:rsidRPr="00D608A2">
        <w:rPr>
          <w:rFonts w:asciiTheme="minorHAnsi" w:hAnsiTheme="minorHAnsi" w:cstheme="minorHAnsi"/>
          <w:spacing w:val="1"/>
        </w:rPr>
        <w:t xml:space="preserve"> </w:t>
      </w:r>
      <w:r w:rsidRPr="00D608A2">
        <w:rPr>
          <w:rFonts w:asciiTheme="minorHAnsi" w:hAnsiTheme="minorHAnsi" w:cstheme="minorHAnsi"/>
        </w:rPr>
        <w:t>empenho.</w:t>
      </w:r>
    </w:p>
    <w:p w14:paraId="1CD93D52"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hanging="574"/>
        <w:contextualSpacing w:val="0"/>
        <w:jc w:val="both"/>
        <w:rPr>
          <w:rFonts w:asciiTheme="minorHAnsi" w:hAnsiTheme="minorHAnsi" w:cstheme="minorHAnsi"/>
        </w:rPr>
      </w:pPr>
      <w:r w:rsidRPr="00D608A2">
        <w:rPr>
          <w:rFonts w:asciiTheme="minorHAnsi" w:hAnsiTheme="minorHAnsi" w:cstheme="minorHAnsi"/>
        </w:rPr>
        <w:t>Capacitação Operacional: Atestado(s) ou certidão (</w:t>
      </w:r>
      <w:proofErr w:type="spellStart"/>
      <w:r w:rsidRPr="00D608A2">
        <w:rPr>
          <w:rFonts w:asciiTheme="minorHAnsi" w:hAnsiTheme="minorHAnsi" w:cstheme="minorHAnsi"/>
        </w:rPr>
        <w:t>ões</w:t>
      </w:r>
      <w:proofErr w:type="spellEnd"/>
      <w:r w:rsidRPr="00D608A2">
        <w:rPr>
          <w:rFonts w:asciiTheme="minorHAnsi" w:hAnsiTheme="minorHAnsi" w:cstheme="minorHAnsi"/>
        </w:rPr>
        <w:t>) da empresa proponente por</w:t>
      </w:r>
      <w:r w:rsidRPr="00D608A2">
        <w:rPr>
          <w:rFonts w:asciiTheme="minorHAnsi" w:hAnsiTheme="minorHAnsi" w:cstheme="minorHAnsi"/>
          <w:spacing w:val="1"/>
        </w:rPr>
        <w:t xml:space="preserve"> </w:t>
      </w:r>
      <w:r w:rsidRPr="00D608A2">
        <w:rPr>
          <w:rFonts w:asciiTheme="minorHAnsi" w:hAnsiTheme="minorHAnsi" w:cstheme="minorHAnsi"/>
        </w:rPr>
        <w:t>execução de serviços de características semelhantes ao do objeto desta Licitação,</w:t>
      </w:r>
      <w:r w:rsidRPr="00D608A2">
        <w:rPr>
          <w:rFonts w:asciiTheme="minorHAnsi" w:hAnsiTheme="minorHAnsi" w:cstheme="minorHAnsi"/>
          <w:spacing w:val="1"/>
        </w:rPr>
        <w:t xml:space="preserve"> </w:t>
      </w:r>
      <w:r w:rsidRPr="00D608A2">
        <w:rPr>
          <w:rFonts w:asciiTheme="minorHAnsi" w:hAnsiTheme="minorHAnsi" w:cstheme="minorHAnsi"/>
        </w:rPr>
        <w:t>fornecido por pessoa jurídica de direito público ou privado (diversa da empresa</w:t>
      </w:r>
      <w:r w:rsidRPr="00D608A2">
        <w:rPr>
          <w:rFonts w:asciiTheme="minorHAnsi" w:hAnsiTheme="minorHAnsi" w:cstheme="minorHAnsi"/>
          <w:spacing w:val="1"/>
        </w:rPr>
        <w:t xml:space="preserve"> </w:t>
      </w:r>
      <w:r w:rsidRPr="00D608A2">
        <w:rPr>
          <w:rFonts w:asciiTheme="minorHAnsi" w:hAnsiTheme="minorHAnsi" w:cstheme="minorHAnsi"/>
        </w:rPr>
        <w:t>proponente).</w:t>
      </w:r>
    </w:p>
    <w:p w14:paraId="55122EBB" w14:textId="77777777" w:rsidR="00D608A2" w:rsidRPr="00D608A2" w:rsidRDefault="00D608A2" w:rsidP="00D608A2">
      <w:pPr>
        <w:pStyle w:val="Corpodetexto"/>
        <w:jc w:val="left"/>
        <w:rPr>
          <w:rFonts w:asciiTheme="minorHAnsi" w:hAnsiTheme="minorHAnsi" w:cstheme="minorHAnsi"/>
        </w:rPr>
      </w:pPr>
    </w:p>
    <w:p w14:paraId="3597A1C3" w14:textId="77777777" w:rsidR="00D608A2" w:rsidRPr="00D608A2" w:rsidRDefault="00D608A2" w:rsidP="00D608A2">
      <w:pPr>
        <w:pStyle w:val="Corpodetexto"/>
        <w:spacing w:before="3"/>
        <w:jc w:val="left"/>
        <w:rPr>
          <w:rFonts w:asciiTheme="minorHAnsi" w:hAnsiTheme="minorHAnsi" w:cstheme="minorHAnsi"/>
          <w:sz w:val="23"/>
        </w:rPr>
      </w:pPr>
    </w:p>
    <w:p w14:paraId="152589EA" w14:textId="77777777" w:rsidR="00D608A2" w:rsidRPr="00D608A2" w:rsidRDefault="00D608A2" w:rsidP="00D608A2">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80"/>
        </w:tabs>
        <w:suppressAutoHyphens w:val="0"/>
        <w:autoSpaceDE w:val="0"/>
        <w:autoSpaceDN w:val="0"/>
        <w:ind w:left="479"/>
        <w:jc w:val="left"/>
        <w:rPr>
          <w:rFonts w:asciiTheme="minorHAnsi" w:hAnsiTheme="minorHAnsi" w:cstheme="minorHAnsi"/>
        </w:rPr>
      </w:pPr>
      <w:r w:rsidRPr="00D608A2">
        <w:rPr>
          <w:rFonts w:asciiTheme="minorHAnsi" w:hAnsiTheme="minorHAnsi" w:cstheme="minorHAnsi"/>
        </w:rPr>
        <w:t>FISCALIZAÇÃO,</w:t>
      </w:r>
      <w:r w:rsidRPr="00D608A2">
        <w:rPr>
          <w:rFonts w:asciiTheme="minorHAnsi" w:hAnsiTheme="minorHAnsi" w:cstheme="minorHAnsi"/>
          <w:spacing w:val="-3"/>
        </w:rPr>
        <w:t xml:space="preserve"> </w:t>
      </w:r>
      <w:r w:rsidRPr="00D608A2">
        <w:rPr>
          <w:rFonts w:asciiTheme="minorHAnsi" w:hAnsiTheme="minorHAnsi" w:cstheme="minorHAnsi"/>
        </w:rPr>
        <w:t>CONTROLE</w:t>
      </w:r>
      <w:r w:rsidRPr="00D608A2">
        <w:rPr>
          <w:rFonts w:asciiTheme="minorHAnsi" w:hAnsiTheme="minorHAnsi" w:cstheme="minorHAnsi"/>
          <w:spacing w:val="-4"/>
        </w:rPr>
        <w:t xml:space="preserve"> </w:t>
      </w:r>
      <w:r w:rsidRPr="00D608A2">
        <w:rPr>
          <w:rFonts w:asciiTheme="minorHAnsi" w:hAnsiTheme="minorHAnsi" w:cstheme="minorHAnsi"/>
        </w:rPr>
        <w:t>E</w:t>
      </w:r>
      <w:r w:rsidRPr="00D608A2">
        <w:rPr>
          <w:rFonts w:asciiTheme="minorHAnsi" w:hAnsiTheme="minorHAnsi" w:cstheme="minorHAnsi"/>
          <w:spacing w:val="-3"/>
        </w:rPr>
        <w:t xml:space="preserve"> </w:t>
      </w:r>
      <w:r w:rsidRPr="00D608A2">
        <w:rPr>
          <w:rFonts w:asciiTheme="minorHAnsi" w:hAnsiTheme="minorHAnsi" w:cstheme="minorHAnsi"/>
        </w:rPr>
        <w:t>OBRIGAÇÕES</w:t>
      </w:r>
      <w:r w:rsidRPr="00D608A2">
        <w:rPr>
          <w:rFonts w:asciiTheme="minorHAnsi" w:hAnsiTheme="minorHAnsi" w:cstheme="minorHAnsi"/>
          <w:spacing w:val="-2"/>
        </w:rPr>
        <w:t xml:space="preserve"> </w:t>
      </w:r>
      <w:r w:rsidRPr="00D608A2">
        <w:rPr>
          <w:rFonts w:asciiTheme="minorHAnsi" w:hAnsiTheme="minorHAnsi" w:cstheme="minorHAnsi"/>
        </w:rPr>
        <w:t>DA</w:t>
      </w:r>
      <w:r w:rsidRPr="00D608A2">
        <w:rPr>
          <w:rFonts w:asciiTheme="minorHAnsi" w:hAnsiTheme="minorHAnsi" w:cstheme="minorHAnsi"/>
          <w:spacing w:val="-4"/>
        </w:rPr>
        <w:t xml:space="preserve"> </w:t>
      </w:r>
      <w:r w:rsidRPr="00D608A2">
        <w:rPr>
          <w:rFonts w:asciiTheme="minorHAnsi" w:hAnsiTheme="minorHAnsi" w:cstheme="minorHAnsi"/>
        </w:rPr>
        <w:t>CONTRATANTE</w:t>
      </w:r>
    </w:p>
    <w:p w14:paraId="5C2881D7" w14:textId="77777777" w:rsidR="00D608A2" w:rsidRPr="00D608A2" w:rsidRDefault="00D608A2" w:rsidP="00D608A2">
      <w:pPr>
        <w:pStyle w:val="Corpodetexto"/>
        <w:spacing w:before="3"/>
        <w:jc w:val="left"/>
        <w:rPr>
          <w:rFonts w:asciiTheme="minorHAnsi" w:hAnsiTheme="minorHAnsi" w:cstheme="minorHAnsi"/>
          <w:b/>
          <w:sz w:val="25"/>
        </w:rPr>
      </w:pPr>
    </w:p>
    <w:p w14:paraId="1909F8EA" w14:textId="77777777" w:rsidR="00D608A2" w:rsidRPr="00D608A2" w:rsidRDefault="00D608A2" w:rsidP="00D608A2">
      <w:pPr>
        <w:pStyle w:val="PargrafodaLista"/>
        <w:widowControl w:val="0"/>
        <w:numPr>
          <w:ilvl w:val="1"/>
          <w:numId w:val="35"/>
        </w:numPr>
        <w:tabs>
          <w:tab w:val="left" w:pos="694"/>
        </w:tabs>
        <w:autoSpaceDE w:val="0"/>
        <w:autoSpaceDN w:val="0"/>
        <w:spacing w:after="0"/>
        <w:ind w:right="297"/>
        <w:contextualSpacing w:val="0"/>
        <w:jc w:val="both"/>
        <w:rPr>
          <w:rFonts w:asciiTheme="minorHAnsi" w:hAnsiTheme="minorHAnsi" w:cstheme="minorHAnsi"/>
        </w:rPr>
      </w:pPr>
      <w:r w:rsidRPr="00D608A2">
        <w:rPr>
          <w:rFonts w:asciiTheme="minorHAnsi" w:hAnsiTheme="minorHAnsi" w:cstheme="minorHAnsi"/>
        </w:rPr>
        <w:t>Proporcionar todas as facilidades para que a CONTRATADA possa desempenhar</w:t>
      </w:r>
      <w:r w:rsidRPr="00D608A2">
        <w:rPr>
          <w:rFonts w:asciiTheme="minorHAnsi" w:hAnsiTheme="minorHAnsi" w:cstheme="minorHAnsi"/>
          <w:spacing w:val="1"/>
        </w:rPr>
        <w:t xml:space="preserve"> </w:t>
      </w:r>
      <w:r w:rsidRPr="00D608A2">
        <w:rPr>
          <w:rFonts w:asciiTheme="minorHAnsi" w:hAnsiTheme="minorHAnsi" w:cstheme="minorHAnsi"/>
        </w:rPr>
        <w:t>seus</w:t>
      </w:r>
      <w:r w:rsidRPr="00D608A2">
        <w:rPr>
          <w:rFonts w:asciiTheme="minorHAnsi" w:hAnsiTheme="minorHAnsi" w:cstheme="minorHAnsi"/>
          <w:spacing w:val="-1"/>
        </w:rPr>
        <w:t xml:space="preserve"> </w:t>
      </w:r>
      <w:r w:rsidRPr="00D608A2">
        <w:rPr>
          <w:rFonts w:asciiTheme="minorHAnsi" w:hAnsiTheme="minorHAnsi" w:cstheme="minorHAnsi"/>
        </w:rPr>
        <w:t>serviços</w:t>
      </w:r>
      <w:r w:rsidRPr="00D608A2">
        <w:rPr>
          <w:rFonts w:asciiTheme="minorHAnsi" w:hAnsiTheme="minorHAnsi" w:cstheme="minorHAnsi"/>
          <w:spacing w:val="-2"/>
        </w:rPr>
        <w:t xml:space="preserve"> </w:t>
      </w:r>
      <w:r w:rsidRPr="00D608A2">
        <w:rPr>
          <w:rFonts w:asciiTheme="minorHAnsi" w:hAnsiTheme="minorHAnsi" w:cstheme="minorHAnsi"/>
        </w:rPr>
        <w:t>dentro</w:t>
      </w:r>
      <w:r w:rsidRPr="00D608A2">
        <w:rPr>
          <w:rFonts w:asciiTheme="minorHAnsi" w:hAnsiTheme="minorHAnsi" w:cstheme="minorHAnsi"/>
          <w:spacing w:val="-1"/>
        </w:rPr>
        <w:t xml:space="preserve"> </w:t>
      </w:r>
      <w:r w:rsidRPr="00D608A2">
        <w:rPr>
          <w:rFonts w:asciiTheme="minorHAnsi" w:hAnsiTheme="minorHAnsi" w:cstheme="minorHAnsi"/>
        </w:rPr>
        <w:t>das</w:t>
      </w:r>
      <w:r w:rsidRPr="00D608A2">
        <w:rPr>
          <w:rFonts w:asciiTheme="minorHAnsi" w:hAnsiTheme="minorHAnsi" w:cstheme="minorHAnsi"/>
          <w:spacing w:val="-2"/>
        </w:rPr>
        <w:t xml:space="preserve"> </w:t>
      </w:r>
      <w:r w:rsidRPr="00D608A2">
        <w:rPr>
          <w:rFonts w:asciiTheme="minorHAnsi" w:hAnsiTheme="minorHAnsi" w:cstheme="minorHAnsi"/>
        </w:rPr>
        <w:t>normas</w:t>
      </w:r>
      <w:r w:rsidRPr="00D608A2">
        <w:rPr>
          <w:rFonts w:asciiTheme="minorHAnsi" w:hAnsiTheme="minorHAnsi" w:cstheme="minorHAnsi"/>
          <w:spacing w:val="-1"/>
        </w:rPr>
        <w:t xml:space="preserve"> </w:t>
      </w:r>
      <w:r w:rsidRPr="00D608A2">
        <w:rPr>
          <w:rFonts w:asciiTheme="minorHAnsi" w:hAnsiTheme="minorHAnsi" w:cstheme="minorHAnsi"/>
        </w:rPr>
        <w:t>deste</w:t>
      </w:r>
      <w:r w:rsidRPr="00D608A2">
        <w:rPr>
          <w:rFonts w:asciiTheme="minorHAnsi" w:hAnsiTheme="minorHAnsi" w:cstheme="minorHAnsi"/>
          <w:spacing w:val="-2"/>
        </w:rPr>
        <w:t xml:space="preserve"> </w:t>
      </w:r>
      <w:r w:rsidRPr="00D608A2">
        <w:rPr>
          <w:rFonts w:asciiTheme="minorHAnsi" w:hAnsiTheme="minorHAnsi" w:cstheme="minorHAnsi"/>
        </w:rPr>
        <w:t>Termo de</w:t>
      </w:r>
      <w:r w:rsidRPr="00D608A2">
        <w:rPr>
          <w:rFonts w:asciiTheme="minorHAnsi" w:hAnsiTheme="minorHAnsi" w:cstheme="minorHAnsi"/>
          <w:spacing w:val="-2"/>
        </w:rPr>
        <w:t xml:space="preserve"> </w:t>
      </w:r>
      <w:r w:rsidRPr="00D608A2">
        <w:rPr>
          <w:rFonts w:asciiTheme="minorHAnsi" w:hAnsiTheme="minorHAnsi" w:cstheme="minorHAnsi"/>
        </w:rPr>
        <w:t>Referência.</w:t>
      </w:r>
    </w:p>
    <w:p w14:paraId="2E9EDA63" w14:textId="7A3A8C67" w:rsidR="00D608A2" w:rsidRPr="00D608A2" w:rsidRDefault="00D608A2" w:rsidP="00D608A2">
      <w:pPr>
        <w:pStyle w:val="PargrafodaLista"/>
        <w:widowControl w:val="0"/>
        <w:numPr>
          <w:ilvl w:val="1"/>
          <w:numId w:val="35"/>
        </w:numPr>
        <w:tabs>
          <w:tab w:val="left" w:pos="694"/>
        </w:tabs>
        <w:autoSpaceDE w:val="0"/>
        <w:autoSpaceDN w:val="0"/>
        <w:spacing w:after="0"/>
        <w:ind w:right="298"/>
        <w:contextualSpacing w:val="0"/>
        <w:jc w:val="both"/>
        <w:rPr>
          <w:rFonts w:asciiTheme="minorHAnsi" w:hAnsiTheme="minorHAnsi" w:cstheme="minorHAnsi"/>
        </w:rPr>
      </w:pPr>
      <w:r w:rsidRPr="00D608A2">
        <w:rPr>
          <w:rFonts w:asciiTheme="minorHAnsi" w:hAnsiTheme="minorHAnsi" w:cstheme="minorHAnsi"/>
        </w:rPr>
        <w:t>Exercer a fiscalização dos serviços por servidor(es) especialmente designados(s), na</w:t>
      </w:r>
      <w:r w:rsidR="00CE6A69">
        <w:rPr>
          <w:rFonts w:asciiTheme="minorHAnsi" w:hAnsiTheme="minorHAnsi" w:cstheme="minorHAnsi"/>
        </w:rPr>
        <w:t xml:space="preserve"> </w:t>
      </w:r>
      <w:r w:rsidRPr="00D608A2">
        <w:rPr>
          <w:rFonts w:asciiTheme="minorHAnsi" w:hAnsiTheme="minorHAnsi" w:cstheme="minorHAnsi"/>
          <w:spacing w:val="-59"/>
        </w:rPr>
        <w:t xml:space="preserve"> </w:t>
      </w:r>
      <w:r w:rsidR="004842AA">
        <w:rPr>
          <w:rFonts w:asciiTheme="minorHAnsi" w:hAnsiTheme="minorHAnsi" w:cstheme="minorHAnsi"/>
          <w:spacing w:val="-59"/>
        </w:rPr>
        <w:t xml:space="preserve">   </w:t>
      </w:r>
      <w:r w:rsidRPr="00D608A2">
        <w:rPr>
          <w:rFonts w:asciiTheme="minorHAnsi" w:hAnsiTheme="minorHAnsi" w:cstheme="minorHAnsi"/>
        </w:rPr>
        <w:t>forma</w:t>
      </w:r>
      <w:r w:rsidRPr="00D608A2">
        <w:rPr>
          <w:rFonts w:asciiTheme="minorHAnsi" w:hAnsiTheme="minorHAnsi" w:cstheme="minorHAnsi"/>
          <w:spacing w:val="-1"/>
        </w:rPr>
        <w:t xml:space="preserve"> </w:t>
      </w:r>
      <w:r w:rsidRPr="00D608A2">
        <w:rPr>
          <w:rFonts w:asciiTheme="minorHAnsi" w:hAnsiTheme="minorHAnsi" w:cstheme="minorHAnsi"/>
        </w:rPr>
        <w:t>prevista</w:t>
      </w:r>
      <w:r w:rsidRPr="00D608A2">
        <w:rPr>
          <w:rFonts w:asciiTheme="minorHAnsi" w:hAnsiTheme="minorHAnsi" w:cstheme="minorHAnsi"/>
          <w:spacing w:val="-1"/>
        </w:rPr>
        <w:t xml:space="preserve"> </w:t>
      </w:r>
      <w:r w:rsidRPr="00D608A2">
        <w:rPr>
          <w:rFonts w:asciiTheme="minorHAnsi" w:hAnsiTheme="minorHAnsi" w:cstheme="minorHAnsi"/>
        </w:rPr>
        <w:t>na Lei.</w:t>
      </w:r>
    </w:p>
    <w:p w14:paraId="1F2CD658"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5"/>
        <w:contextualSpacing w:val="0"/>
        <w:jc w:val="both"/>
        <w:rPr>
          <w:rFonts w:asciiTheme="minorHAnsi" w:hAnsiTheme="minorHAnsi" w:cstheme="minorHAnsi"/>
        </w:rPr>
      </w:pPr>
      <w:r w:rsidRPr="00D608A2">
        <w:rPr>
          <w:rFonts w:asciiTheme="minorHAnsi" w:hAnsiTheme="minorHAnsi" w:cstheme="minorHAnsi"/>
        </w:rPr>
        <w:t>Verificar</w:t>
      </w:r>
      <w:r w:rsidRPr="00D608A2">
        <w:rPr>
          <w:rFonts w:asciiTheme="minorHAnsi" w:hAnsiTheme="minorHAnsi" w:cstheme="minorHAnsi"/>
          <w:spacing w:val="1"/>
        </w:rPr>
        <w:t xml:space="preserve"> </w:t>
      </w:r>
      <w:r w:rsidRPr="00D608A2">
        <w:rPr>
          <w:rFonts w:asciiTheme="minorHAnsi" w:hAnsiTheme="minorHAnsi" w:cstheme="minorHAnsi"/>
        </w:rPr>
        <w:t>minuciosamente,</w:t>
      </w:r>
      <w:r w:rsidRPr="00D608A2">
        <w:rPr>
          <w:rFonts w:asciiTheme="minorHAnsi" w:hAnsiTheme="minorHAnsi" w:cstheme="minorHAnsi"/>
          <w:spacing w:val="1"/>
        </w:rPr>
        <w:t xml:space="preserve"> </w:t>
      </w:r>
      <w:r w:rsidRPr="00D608A2">
        <w:rPr>
          <w:rFonts w:asciiTheme="minorHAnsi" w:hAnsiTheme="minorHAnsi" w:cstheme="minorHAnsi"/>
        </w:rPr>
        <w:t>no</w:t>
      </w:r>
      <w:r w:rsidRPr="00D608A2">
        <w:rPr>
          <w:rFonts w:asciiTheme="minorHAnsi" w:hAnsiTheme="minorHAnsi" w:cstheme="minorHAnsi"/>
          <w:spacing w:val="1"/>
        </w:rPr>
        <w:t xml:space="preserve"> </w:t>
      </w:r>
      <w:r w:rsidRPr="00D608A2">
        <w:rPr>
          <w:rFonts w:asciiTheme="minorHAnsi" w:hAnsiTheme="minorHAnsi" w:cstheme="minorHAnsi"/>
        </w:rPr>
        <w:t>prazo</w:t>
      </w:r>
      <w:r w:rsidRPr="00D608A2">
        <w:rPr>
          <w:rFonts w:asciiTheme="minorHAnsi" w:hAnsiTheme="minorHAnsi" w:cstheme="minorHAnsi"/>
          <w:spacing w:val="1"/>
        </w:rPr>
        <w:t xml:space="preserve"> </w:t>
      </w:r>
      <w:r w:rsidRPr="00D608A2">
        <w:rPr>
          <w:rFonts w:asciiTheme="minorHAnsi" w:hAnsiTheme="minorHAnsi" w:cstheme="minorHAnsi"/>
        </w:rPr>
        <w:t>fixado,</w:t>
      </w:r>
      <w:r w:rsidRPr="00D608A2">
        <w:rPr>
          <w:rFonts w:asciiTheme="minorHAnsi" w:hAnsiTheme="minorHAnsi" w:cstheme="minorHAnsi"/>
          <w:spacing w:val="1"/>
        </w:rPr>
        <w:t xml:space="preserve"> </w:t>
      </w:r>
      <w:r w:rsidRPr="00D608A2">
        <w:rPr>
          <w:rFonts w:asciiTheme="minorHAnsi" w:hAnsiTheme="minorHAnsi" w:cstheme="minorHAnsi"/>
        </w:rPr>
        <w:t>a</w:t>
      </w:r>
      <w:r w:rsidRPr="00D608A2">
        <w:rPr>
          <w:rFonts w:asciiTheme="minorHAnsi" w:hAnsiTheme="minorHAnsi" w:cstheme="minorHAnsi"/>
          <w:spacing w:val="1"/>
        </w:rPr>
        <w:t xml:space="preserve"> </w:t>
      </w:r>
      <w:r w:rsidRPr="00D608A2">
        <w:rPr>
          <w:rFonts w:asciiTheme="minorHAnsi" w:hAnsiTheme="minorHAnsi" w:cstheme="minorHAnsi"/>
        </w:rPr>
        <w:t>conformidade</w:t>
      </w:r>
      <w:r w:rsidRPr="00D608A2">
        <w:rPr>
          <w:rFonts w:asciiTheme="minorHAnsi" w:hAnsiTheme="minorHAnsi" w:cstheme="minorHAnsi"/>
          <w:spacing w:val="1"/>
        </w:rPr>
        <w:t xml:space="preserve"> </w:t>
      </w:r>
      <w:r w:rsidRPr="00D608A2">
        <w:rPr>
          <w:rFonts w:asciiTheme="minorHAnsi" w:hAnsiTheme="minorHAnsi" w:cstheme="minorHAnsi"/>
        </w:rPr>
        <w:t>do</w:t>
      </w:r>
      <w:r w:rsidRPr="00D608A2">
        <w:rPr>
          <w:rFonts w:asciiTheme="minorHAnsi" w:hAnsiTheme="minorHAnsi" w:cstheme="minorHAnsi"/>
          <w:spacing w:val="1"/>
        </w:rPr>
        <w:t xml:space="preserve"> </w:t>
      </w:r>
      <w:r w:rsidRPr="00D608A2">
        <w:rPr>
          <w:rFonts w:asciiTheme="minorHAnsi" w:hAnsiTheme="minorHAnsi" w:cstheme="minorHAnsi"/>
        </w:rPr>
        <w:t>objeto</w:t>
      </w:r>
      <w:r w:rsidRPr="00D608A2">
        <w:rPr>
          <w:rFonts w:asciiTheme="minorHAnsi" w:hAnsiTheme="minorHAnsi" w:cstheme="minorHAnsi"/>
          <w:spacing w:val="1"/>
        </w:rPr>
        <w:t xml:space="preserve"> </w:t>
      </w:r>
      <w:r w:rsidRPr="00D608A2">
        <w:rPr>
          <w:rFonts w:asciiTheme="minorHAnsi" w:hAnsiTheme="minorHAnsi" w:cstheme="minorHAnsi"/>
        </w:rPr>
        <w:t>recebido</w:t>
      </w:r>
      <w:r w:rsidRPr="00D608A2">
        <w:rPr>
          <w:rFonts w:asciiTheme="minorHAnsi" w:hAnsiTheme="minorHAnsi" w:cstheme="minorHAnsi"/>
          <w:spacing w:val="1"/>
        </w:rPr>
        <w:t xml:space="preserve"> </w:t>
      </w:r>
      <w:r w:rsidRPr="00D608A2">
        <w:rPr>
          <w:rFonts w:asciiTheme="minorHAnsi" w:hAnsiTheme="minorHAnsi" w:cstheme="minorHAnsi"/>
        </w:rPr>
        <w:t>provisoriamente com as especificações constantes do Edital e da proposta, para fins</w:t>
      </w:r>
      <w:r w:rsidRPr="00D608A2">
        <w:rPr>
          <w:rFonts w:asciiTheme="minorHAnsi" w:hAnsiTheme="minorHAnsi" w:cstheme="minorHAnsi"/>
          <w:spacing w:val="1"/>
        </w:rPr>
        <w:t xml:space="preserve"> </w:t>
      </w:r>
      <w:r w:rsidRPr="00D608A2">
        <w:rPr>
          <w:rFonts w:asciiTheme="minorHAnsi" w:hAnsiTheme="minorHAnsi" w:cstheme="minorHAnsi"/>
        </w:rPr>
        <w:t>de</w:t>
      </w:r>
      <w:r w:rsidRPr="00D608A2">
        <w:rPr>
          <w:rFonts w:asciiTheme="minorHAnsi" w:hAnsiTheme="minorHAnsi" w:cstheme="minorHAnsi"/>
          <w:spacing w:val="-2"/>
        </w:rPr>
        <w:t xml:space="preserve"> </w:t>
      </w:r>
      <w:r w:rsidRPr="00D608A2">
        <w:rPr>
          <w:rFonts w:asciiTheme="minorHAnsi" w:hAnsiTheme="minorHAnsi" w:cstheme="minorHAnsi"/>
        </w:rPr>
        <w:t>aceitação e</w:t>
      </w:r>
      <w:r w:rsidRPr="00D608A2">
        <w:rPr>
          <w:rFonts w:asciiTheme="minorHAnsi" w:hAnsiTheme="minorHAnsi" w:cstheme="minorHAnsi"/>
          <w:spacing w:val="-1"/>
        </w:rPr>
        <w:t xml:space="preserve"> </w:t>
      </w:r>
      <w:r w:rsidRPr="00D608A2">
        <w:rPr>
          <w:rFonts w:asciiTheme="minorHAnsi" w:hAnsiTheme="minorHAnsi" w:cstheme="minorHAnsi"/>
        </w:rPr>
        <w:t>recebimento definitivo.</w:t>
      </w:r>
    </w:p>
    <w:p w14:paraId="1627A14C"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7"/>
        <w:contextualSpacing w:val="0"/>
        <w:jc w:val="both"/>
        <w:rPr>
          <w:rFonts w:asciiTheme="minorHAnsi" w:hAnsiTheme="minorHAnsi" w:cstheme="minorHAnsi"/>
        </w:rPr>
      </w:pPr>
      <w:r w:rsidRPr="00D608A2">
        <w:rPr>
          <w:rFonts w:asciiTheme="minorHAnsi" w:hAnsiTheme="minorHAnsi" w:cstheme="minorHAnsi"/>
        </w:rPr>
        <w:t>Comunicar à Contratada, por escrito, sobre imperfeições, falhas ou irregularidades</w:t>
      </w:r>
      <w:r w:rsidRPr="00D608A2">
        <w:rPr>
          <w:rFonts w:asciiTheme="minorHAnsi" w:hAnsiTheme="minorHAnsi" w:cstheme="minorHAnsi"/>
          <w:spacing w:val="1"/>
        </w:rPr>
        <w:t xml:space="preserve"> </w:t>
      </w:r>
      <w:r w:rsidRPr="00D608A2">
        <w:rPr>
          <w:rFonts w:asciiTheme="minorHAnsi" w:hAnsiTheme="minorHAnsi" w:cstheme="minorHAnsi"/>
        </w:rPr>
        <w:t>verificadas</w:t>
      </w:r>
      <w:r w:rsidRPr="00D608A2">
        <w:rPr>
          <w:rFonts w:asciiTheme="minorHAnsi" w:hAnsiTheme="minorHAnsi" w:cstheme="minorHAnsi"/>
          <w:spacing w:val="-2"/>
        </w:rPr>
        <w:t xml:space="preserve"> </w:t>
      </w:r>
      <w:r w:rsidRPr="00D608A2">
        <w:rPr>
          <w:rFonts w:asciiTheme="minorHAnsi" w:hAnsiTheme="minorHAnsi" w:cstheme="minorHAnsi"/>
        </w:rPr>
        <w:t>no</w:t>
      </w:r>
      <w:r w:rsidRPr="00D608A2">
        <w:rPr>
          <w:rFonts w:asciiTheme="minorHAnsi" w:hAnsiTheme="minorHAnsi" w:cstheme="minorHAnsi"/>
          <w:spacing w:val="-1"/>
        </w:rPr>
        <w:t xml:space="preserve"> </w:t>
      </w:r>
      <w:r w:rsidRPr="00D608A2">
        <w:rPr>
          <w:rFonts w:asciiTheme="minorHAnsi" w:hAnsiTheme="minorHAnsi" w:cstheme="minorHAnsi"/>
        </w:rPr>
        <w:t>objeto,</w:t>
      </w:r>
      <w:r w:rsidRPr="00D608A2">
        <w:rPr>
          <w:rFonts w:asciiTheme="minorHAnsi" w:hAnsiTheme="minorHAnsi" w:cstheme="minorHAnsi"/>
          <w:spacing w:val="-2"/>
        </w:rPr>
        <w:t xml:space="preserve"> </w:t>
      </w:r>
      <w:r w:rsidRPr="00D608A2">
        <w:rPr>
          <w:rFonts w:asciiTheme="minorHAnsi" w:hAnsiTheme="minorHAnsi" w:cstheme="minorHAnsi"/>
        </w:rPr>
        <w:t>para</w:t>
      </w:r>
      <w:r w:rsidRPr="00D608A2">
        <w:rPr>
          <w:rFonts w:asciiTheme="minorHAnsi" w:hAnsiTheme="minorHAnsi" w:cstheme="minorHAnsi"/>
          <w:spacing w:val="-1"/>
        </w:rPr>
        <w:t xml:space="preserve"> </w:t>
      </w:r>
      <w:r w:rsidRPr="00D608A2">
        <w:rPr>
          <w:rFonts w:asciiTheme="minorHAnsi" w:hAnsiTheme="minorHAnsi" w:cstheme="minorHAnsi"/>
        </w:rPr>
        <w:t>que</w:t>
      </w:r>
      <w:r w:rsidRPr="00D608A2">
        <w:rPr>
          <w:rFonts w:asciiTheme="minorHAnsi" w:hAnsiTheme="minorHAnsi" w:cstheme="minorHAnsi"/>
          <w:spacing w:val="-2"/>
        </w:rPr>
        <w:t xml:space="preserve"> </w:t>
      </w:r>
      <w:r w:rsidRPr="00D608A2">
        <w:rPr>
          <w:rFonts w:asciiTheme="minorHAnsi" w:hAnsiTheme="minorHAnsi" w:cstheme="minorHAnsi"/>
        </w:rPr>
        <w:t>seja substituído,</w:t>
      </w:r>
      <w:r w:rsidRPr="00D608A2">
        <w:rPr>
          <w:rFonts w:asciiTheme="minorHAnsi" w:hAnsiTheme="minorHAnsi" w:cstheme="minorHAnsi"/>
          <w:spacing w:val="-1"/>
        </w:rPr>
        <w:t xml:space="preserve"> </w:t>
      </w:r>
      <w:r w:rsidRPr="00D608A2">
        <w:rPr>
          <w:rFonts w:asciiTheme="minorHAnsi" w:hAnsiTheme="minorHAnsi" w:cstheme="minorHAnsi"/>
        </w:rPr>
        <w:t>reparado</w:t>
      </w:r>
      <w:r w:rsidRPr="00D608A2">
        <w:rPr>
          <w:rFonts w:asciiTheme="minorHAnsi" w:hAnsiTheme="minorHAnsi" w:cstheme="minorHAnsi"/>
          <w:spacing w:val="-1"/>
        </w:rPr>
        <w:t xml:space="preserve"> </w:t>
      </w:r>
      <w:r w:rsidRPr="00D608A2">
        <w:rPr>
          <w:rFonts w:asciiTheme="minorHAnsi" w:hAnsiTheme="minorHAnsi" w:cstheme="minorHAnsi"/>
        </w:rPr>
        <w:t>ou</w:t>
      </w:r>
      <w:r w:rsidRPr="00D608A2">
        <w:rPr>
          <w:rFonts w:asciiTheme="minorHAnsi" w:hAnsiTheme="minorHAnsi" w:cstheme="minorHAnsi"/>
          <w:spacing w:val="-2"/>
        </w:rPr>
        <w:t xml:space="preserve"> </w:t>
      </w:r>
      <w:r w:rsidRPr="00D608A2">
        <w:rPr>
          <w:rFonts w:asciiTheme="minorHAnsi" w:hAnsiTheme="minorHAnsi" w:cstheme="minorHAnsi"/>
        </w:rPr>
        <w:t>corrigido.</w:t>
      </w:r>
    </w:p>
    <w:p w14:paraId="0963A459"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7"/>
        <w:contextualSpacing w:val="0"/>
        <w:jc w:val="both"/>
        <w:rPr>
          <w:rFonts w:asciiTheme="minorHAnsi" w:hAnsiTheme="minorHAnsi" w:cstheme="minorHAnsi"/>
        </w:rPr>
      </w:pPr>
      <w:r w:rsidRPr="00D608A2">
        <w:rPr>
          <w:rFonts w:asciiTheme="minorHAnsi" w:hAnsiTheme="minorHAnsi" w:cstheme="minorHAnsi"/>
        </w:rPr>
        <w:t>Acompanhar e fiscalizar o cumprimento das obrigações da Contratada, através de</w:t>
      </w:r>
      <w:r w:rsidRPr="00D608A2">
        <w:rPr>
          <w:rFonts w:asciiTheme="minorHAnsi" w:hAnsiTheme="minorHAnsi" w:cstheme="minorHAnsi"/>
          <w:spacing w:val="1"/>
        </w:rPr>
        <w:t xml:space="preserve"> </w:t>
      </w:r>
      <w:r w:rsidRPr="00D608A2">
        <w:rPr>
          <w:rFonts w:asciiTheme="minorHAnsi" w:hAnsiTheme="minorHAnsi" w:cstheme="minorHAnsi"/>
        </w:rPr>
        <w:t>Servidor/Comissão</w:t>
      </w:r>
      <w:r w:rsidRPr="00D608A2">
        <w:rPr>
          <w:rFonts w:asciiTheme="minorHAnsi" w:hAnsiTheme="minorHAnsi" w:cstheme="minorHAnsi"/>
          <w:spacing w:val="-2"/>
        </w:rPr>
        <w:t xml:space="preserve"> </w:t>
      </w:r>
      <w:r w:rsidRPr="00D608A2">
        <w:rPr>
          <w:rFonts w:asciiTheme="minorHAnsi" w:hAnsiTheme="minorHAnsi" w:cstheme="minorHAnsi"/>
        </w:rPr>
        <w:t>especialmente designado.</w:t>
      </w:r>
    </w:p>
    <w:p w14:paraId="4EA4A59A" w14:textId="77777777"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5"/>
        <w:contextualSpacing w:val="0"/>
        <w:jc w:val="both"/>
        <w:rPr>
          <w:rFonts w:asciiTheme="minorHAnsi" w:hAnsiTheme="minorHAnsi" w:cstheme="minorHAnsi"/>
        </w:rPr>
      </w:pPr>
      <w:r w:rsidRPr="00D608A2">
        <w:rPr>
          <w:rFonts w:asciiTheme="minorHAnsi" w:hAnsiTheme="minorHAnsi" w:cstheme="minorHAnsi"/>
        </w:rPr>
        <w:t>Efetuar</w:t>
      </w:r>
      <w:r w:rsidRPr="00D608A2">
        <w:rPr>
          <w:rFonts w:asciiTheme="minorHAnsi" w:hAnsiTheme="minorHAnsi" w:cstheme="minorHAnsi"/>
          <w:spacing w:val="-15"/>
        </w:rPr>
        <w:t xml:space="preserve"> </w:t>
      </w:r>
      <w:r w:rsidRPr="00D608A2">
        <w:rPr>
          <w:rFonts w:asciiTheme="minorHAnsi" w:hAnsiTheme="minorHAnsi" w:cstheme="minorHAnsi"/>
        </w:rPr>
        <w:t>o</w:t>
      </w:r>
      <w:r w:rsidRPr="00D608A2">
        <w:rPr>
          <w:rFonts w:asciiTheme="minorHAnsi" w:hAnsiTheme="minorHAnsi" w:cstheme="minorHAnsi"/>
          <w:spacing w:val="-15"/>
        </w:rPr>
        <w:t xml:space="preserve"> </w:t>
      </w:r>
      <w:r w:rsidRPr="00D608A2">
        <w:rPr>
          <w:rFonts w:asciiTheme="minorHAnsi" w:hAnsiTheme="minorHAnsi" w:cstheme="minorHAnsi"/>
        </w:rPr>
        <w:t>pagamento</w:t>
      </w:r>
      <w:r w:rsidRPr="00D608A2">
        <w:rPr>
          <w:rFonts w:asciiTheme="minorHAnsi" w:hAnsiTheme="minorHAnsi" w:cstheme="minorHAnsi"/>
          <w:spacing w:val="-15"/>
        </w:rPr>
        <w:t xml:space="preserve"> </w:t>
      </w:r>
      <w:r w:rsidRPr="00D608A2">
        <w:rPr>
          <w:rFonts w:asciiTheme="minorHAnsi" w:hAnsiTheme="minorHAnsi" w:cstheme="minorHAnsi"/>
        </w:rPr>
        <w:t>à</w:t>
      </w:r>
      <w:r w:rsidRPr="00D608A2">
        <w:rPr>
          <w:rFonts w:asciiTheme="minorHAnsi" w:hAnsiTheme="minorHAnsi" w:cstheme="minorHAnsi"/>
          <w:spacing w:val="-14"/>
        </w:rPr>
        <w:t xml:space="preserve"> </w:t>
      </w:r>
      <w:r w:rsidRPr="00D608A2">
        <w:rPr>
          <w:rFonts w:asciiTheme="minorHAnsi" w:hAnsiTheme="minorHAnsi" w:cstheme="minorHAnsi"/>
        </w:rPr>
        <w:t>Contratada</w:t>
      </w:r>
      <w:r w:rsidRPr="00D608A2">
        <w:rPr>
          <w:rFonts w:asciiTheme="minorHAnsi" w:hAnsiTheme="minorHAnsi" w:cstheme="minorHAnsi"/>
          <w:spacing w:val="-15"/>
        </w:rPr>
        <w:t xml:space="preserve"> </w:t>
      </w:r>
      <w:r w:rsidRPr="00D608A2">
        <w:rPr>
          <w:rFonts w:asciiTheme="minorHAnsi" w:hAnsiTheme="minorHAnsi" w:cstheme="minorHAnsi"/>
        </w:rPr>
        <w:t>no</w:t>
      </w:r>
      <w:r w:rsidRPr="00D608A2">
        <w:rPr>
          <w:rFonts w:asciiTheme="minorHAnsi" w:hAnsiTheme="minorHAnsi" w:cstheme="minorHAnsi"/>
          <w:spacing w:val="-15"/>
        </w:rPr>
        <w:t xml:space="preserve"> </w:t>
      </w:r>
      <w:r w:rsidRPr="00D608A2">
        <w:rPr>
          <w:rFonts w:asciiTheme="minorHAnsi" w:hAnsiTheme="minorHAnsi" w:cstheme="minorHAnsi"/>
        </w:rPr>
        <w:t>valor</w:t>
      </w:r>
      <w:r w:rsidRPr="00D608A2">
        <w:rPr>
          <w:rFonts w:asciiTheme="minorHAnsi" w:hAnsiTheme="minorHAnsi" w:cstheme="minorHAnsi"/>
          <w:spacing w:val="-14"/>
        </w:rPr>
        <w:t xml:space="preserve"> </w:t>
      </w:r>
      <w:r w:rsidRPr="00D608A2">
        <w:rPr>
          <w:rFonts w:asciiTheme="minorHAnsi" w:hAnsiTheme="minorHAnsi" w:cstheme="minorHAnsi"/>
        </w:rPr>
        <w:t>correspondente</w:t>
      </w:r>
      <w:r w:rsidRPr="00D608A2">
        <w:rPr>
          <w:rFonts w:asciiTheme="minorHAnsi" w:hAnsiTheme="minorHAnsi" w:cstheme="minorHAnsi"/>
          <w:spacing w:val="-15"/>
        </w:rPr>
        <w:t xml:space="preserve"> </w:t>
      </w:r>
      <w:r w:rsidRPr="00D608A2">
        <w:rPr>
          <w:rFonts w:asciiTheme="minorHAnsi" w:hAnsiTheme="minorHAnsi" w:cstheme="minorHAnsi"/>
        </w:rPr>
        <w:t>ao</w:t>
      </w:r>
      <w:r w:rsidRPr="00D608A2">
        <w:rPr>
          <w:rFonts w:asciiTheme="minorHAnsi" w:hAnsiTheme="minorHAnsi" w:cstheme="minorHAnsi"/>
          <w:spacing w:val="-15"/>
        </w:rPr>
        <w:t xml:space="preserve"> </w:t>
      </w:r>
      <w:r w:rsidRPr="00D608A2">
        <w:rPr>
          <w:rFonts w:asciiTheme="minorHAnsi" w:hAnsiTheme="minorHAnsi" w:cstheme="minorHAnsi"/>
        </w:rPr>
        <w:t>fornecimento</w:t>
      </w:r>
      <w:r w:rsidRPr="00D608A2">
        <w:rPr>
          <w:rFonts w:asciiTheme="minorHAnsi" w:hAnsiTheme="minorHAnsi" w:cstheme="minorHAnsi"/>
          <w:spacing w:val="-15"/>
        </w:rPr>
        <w:t xml:space="preserve"> </w:t>
      </w:r>
      <w:r w:rsidRPr="00D608A2">
        <w:rPr>
          <w:rFonts w:asciiTheme="minorHAnsi" w:hAnsiTheme="minorHAnsi" w:cstheme="minorHAnsi"/>
        </w:rPr>
        <w:t>do</w:t>
      </w:r>
      <w:r w:rsidRPr="00D608A2">
        <w:rPr>
          <w:rFonts w:asciiTheme="minorHAnsi" w:hAnsiTheme="minorHAnsi" w:cstheme="minorHAnsi"/>
          <w:spacing w:val="-14"/>
        </w:rPr>
        <w:t xml:space="preserve"> </w:t>
      </w:r>
      <w:r w:rsidRPr="00D608A2">
        <w:rPr>
          <w:rFonts w:asciiTheme="minorHAnsi" w:hAnsiTheme="minorHAnsi" w:cstheme="minorHAnsi"/>
        </w:rPr>
        <w:t>objeto,</w:t>
      </w:r>
      <w:r w:rsidRPr="00D608A2">
        <w:rPr>
          <w:rFonts w:asciiTheme="minorHAnsi" w:hAnsiTheme="minorHAnsi" w:cstheme="minorHAnsi"/>
          <w:spacing w:val="-59"/>
        </w:rPr>
        <w:t xml:space="preserve"> </w:t>
      </w:r>
      <w:r w:rsidRPr="00D608A2">
        <w:rPr>
          <w:rFonts w:asciiTheme="minorHAnsi" w:hAnsiTheme="minorHAnsi" w:cstheme="minorHAnsi"/>
        </w:rPr>
        <w:t>no</w:t>
      </w:r>
      <w:r w:rsidRPr="00D608A2">
        <w:rPr>
          <w:rFonts w:asciiTheme="minorHAnsi" w:hAnsiTheme="minorHAnsi" w:cstheme="minorHAnsi"/>
          <w:spacing w:val="-2"/>
        </w:rPr>
        <w:t xml:space="preserve"> </w:t>
      </w:r>
      <w:r w:rsidRPr="00D608A2">
        <w:rPr>
          <w:rFonts w:asciiTheme="minorHAnsi" w:hAnsiTheme="minorHAnsi" w:cstheme="minorHAnsi"/>
        </w:rPr>
        <w:t>prazo e forma</w:t>
      </w:r>
      <w:r w:rsidRPr="00D608A2">
        <w:rPr>
          <w:rFonts w:asciiTheme="minorHAnsi" w:hAnsiTheme="minorHAnsi" w:cstheme="minorHAnsi"/>
          <w:spacing w:val="-1"/>
        </w:rPr>
        <w:t xml:space="preserve"> </w:t>
      </w:r>
      <w:r w:rsidRPr="00D608A2">
        <w:rPr>
          <w:rFonts w:asciiTheme="minorHAnsi" w:hAnsiTheme="minorHAnsi" w:cstheme="minorHAnsi"/>
        </w:rPr>
        <w:t>estabelecidos</w:t>
      </w:r>
      <w:r w:rsidRPr="00D608A2">
        <w:rPr>
          <w:rFonts w:asciiTheme="minorHAnsi" w:hAnsiTheme="minorHAnsi" w:cstheme="minorHAnsi"/>
          <w:spacing w:val="-1"/>
        </w:rPr>
        <w:t xml:space="preserve"> </w:t>
      </w:r>
      <w:r w:rsidRPr="00D608A2">
        <w:rPr>
          <w:rFonts w:asciiTheme="minorHAnsi" w:hAnsiTheme="minorHAnsi" w:cstheme="minorHAnsi"/>
        </w:rPr>
        <w:t>no</w:t>
      </w:r>
      <w:r w:rsidRPr="00D608A2">
        <w:rPr>
          <w:rFonts w:asciiTheme="minorHAnsi" w:hAnsiTheme="minorHAnsi" w:cstheme="minorHAnsi"/>
          <w:spacing w:val="-1"/>
        </w:rPr>
        <w:t xml:space="preserve"> </w:t>
      </w:r>
      <w:r w:rsidRPr="00D608A2">
        <w:rPr>
          <w:rFonts w:asciiTheme="minorHAnsi" w:hAnsiTheme="minorHAnsi" w:cstheme="minorHAnsi"/>
        </w:rPr>
        <w:t>Edital</w:t>
      </w:r>
      <w:r w:rsidRPr="00D608A2">
        <w:rPr>
          <w:rFonts w:asciiTheme="minorHAnsi" w:hAnsiTheme="minorHAnsi" w:cstheme="minorHAnsi"/>
          <w:spacing w:val="-1"/>
        </w:rPr>
        <w:t xml:space="preserve"> </w:t>
      </w:r>
      <w:r w:rsidRPr="00D608A2">
        <w:rPr>
          <w:rFonts w:asciiTheme="minorHAnsi" w:hAnsiTheme="minorHAnsi" w:cstheme="minorHAnsi"/>
        </w:rPr>
        <w:t>e</w:t>
      </w:r>
      <w:r w:rsidRPr="00D608A2">
        <w:rPr>
          <w:rFonts w:asciiTheme="minorHAnsi" w:hAnsiTheme="minorHAnsi" w:cstheme="minorHAnsi"/>
          <w:spacing w:val="-1"/>
        </w:rPr>
        <w:t xml:space="preserve"> </w:t>
      </w:r>
      <w:r w:rsidRPr="00D608A2">
        <w:rPr>
          <w:rFonts w:asciiTheme="minorHAnsi" w:hAnsiTheme="minorHAnsi" w:cstheme="minorHAnsi"/>
        </w:rPr>
        <w:t>seus anexos;</w:t>
      </w:r>
    </w:p>
    <w:p w14:paraId="1D71D26C" w14:textId="3329561D" w:rsidR="00D608A2" w:rsidRPr="00D608A2" w:rsidRDefault="00D608A2" w:rsidP="00D608A2">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rPr>
        <w:t>Administração</w:t>
      </w:r>
      <w:r w:rsidRPr="00D608A2">
        <w:rPr>
          <w:rFonts w:asciiTheme="minorHAnsi" w:hAnsiTheme="minorHAnsi" w:cstheme="minorHAnsi"/>
          <w:spacing w:val="1"/>
        </w:rPr>
        <w:t xml:space="preserve"> </w:t>
      </w:r>
      <w:r w:rsidRPr="00D608A2">
        <w:rPr>
          <w:rFonts w:asciiTheme="minorHAnsi" w:hAnsiTheme="minorHAnsi" w:cstheme="minorHAnsi"/>
        </w:rPr>
        <w:t>não</w:t>
      </w:r>
      <w:r w:rsidRPr="00D608A2">
        <w:rPr>
          <w:rFonts w:asciiTheme="minorHAnsi" w:hAnsiTheme="minorHAnsi" w:cstheme="minorHAnsi"/>
          <w:spacing w:val="1"/>
        </w:rPr>
        <w:t xml:space="preserve"> </w:t>
      </w:r>
      <w:r w:rsidRPr="00D608A2">
        <w:rPr>
          <w:rFonts w:asciiTheme="minorHAnsi" w:hAnsiTheme="minorHAnsi" w:cstheme="minorHAnsi"/>
        </w:rPr>
        <w:t>responderá</w:t>
      </w:r>
      <w:r w:rsidRPr="00D608A2">
        <w:rPr>
          <w:rFonts w:asciiTheme="minorHAnsi" w:hAnsiTheme="minorHAnsi" w:cstheme="minorHAnsi"/>
          <w:spacing w:val="1"/>
        </w:rPr>
        <w:t xml:space="preserve"> </w:t>
      </w:r>
      <w:r w:rsidRPr="00D608A2">
        <w:rPr>
          <w:rFonts w:asciiTheme="minorHAnsi" w:hAnsiTheme="minorHAnsi" w:cstheme="minorHAnsi"/>
        </w:rPr>
        <w:t>por</w:t>
      </w:r>
      <w:r w:rsidRPr="00D608A2">
        <w:rPr>
          <w:rFonts w:asciiTheme="minorHAnsi" w:hAnsiTheme="minorHAnsi" w:cstheme="minorHAnsi"/>
          <w:spacing w:val="1"/>
        </w:rPr>
        <w:t xml:space="preserve"> </w:t>
      </w:r>
      <w:r w:rsidRPr="00D608A2">
        <w:rPr>
          <w:rFonts w:asciiTheme="minorHAnsi" w:hAnsiTheme="minorHAnsi" w:cstheme="minorHAnsi"/>
        </w:rPr>
        <w:t>quaisquer</w:t>
      </w:r>
      <w:r w:rsidRPr="00D608A2">
        <w:rPr>
          <w:rFonts w:asciiTheme="minorHAnsi" w:hAnsiTheme="minorHAnsi" w:cstheme="minorHAnsi"/>
          <w:spacing w:val="1"/>
        </w:rPr>
        <w:t xml:space="preserve"> </w:t>
      </w:r>
      <w:r w:rsidRPr="00D608A2">
        <w:rPr>
          <w:rFonts w:asciiTheme="minorHAnsi" w:hAnsiTheme="minorHAnsi" w:cstheme="minorHAnsi"/>
        </w:rPr>
        <w:t>compromissos</w:t>
      </w:r>
      <w:r w:rsidRPr="00D608A2">
        <w:rPr>
          <w:rFonts w:asciiTheme="minorHAnsi" w:hAnsiTheme="minorHAnsi" w:cstheme="minorHAnsi"/>
          <w:spacing w:val="1"/>
        </w:rPr>
        <w:t xml:space="preserve"> </w:t>
      </w:r>
      <w:r w:rsidRPr="00D608A2">
        <w:rPr>
          <w:rFonts w:asciiTheme="minorHAnsi" w:hAnsiTheme="minorHAnsi" w:cstheme="minorHAnsi"/>
        </w:rPr>
        <w:t>assumidos</w:t>
      </w:r>
      <w:r w:rsidRPr="00D608A2">
        <w:rPr>
          <w:rFonts w:asciiTheme="minorHAnsi" w:hAnsiTheme="minorHAnsi" w:cstheme="minorHAnsi"/>
          <w:spacing w:val="1"/>
        </w:rPr>
        <w:t xml:space="preserve"> </w:t>
      </w:r>
      <w:proofErr w:type="gramStart"/>
      <w:r w:rsidRPr="00D608A2">
        <w:rPr>
          <w:rFonts w:asciiTheme="minorHAnsi" w:hAnsiTheme="minorHAnsi" w:cstheme="minorHAnsi"/>
        </w:rPr>
        <w:t>pela</w:t>
      </w:r>
      <w:r w:rsidR="004842AA">
        <w:rPr>
          <w:rFonts w:asciiTheme="minorHAnsi" w:hAnsiTheme="minorHAnsi" w:cstheme="minorHAnsi"/>
        </w:rPr>
        <w:t xml:space="preserve"> </w:t>
      </w:r>
      <w:r w:rsidRPr="00D608A2">
        <w:rPr>
          <w:rFonts w:asciiTheme="minorHAnsi" w:hAnsiTheme="minorHAnsi" w:cstheme="minorHAnsi"/>
          <w:spacing w:val="-59"/>
        </w:rPr>
        <w:t xml:space="preserve"> </w:t>
      </w:r>
      <w:r w:rsidRPr="00D608A2">
        <w:rPr>
          <w:rFonts w:asciiTheme="minorHAnsi" w:hAnsiTheme="minorHAnsi" w:cstheme="minorHAnsi"/>
        </w:rPr>
        <w:t>Contratada</w:t>
      </w:r>
      <w:proofErr w:type="gramEnd"/>
      <w:r w:rsidRPr="00D608A2">
        <w:rPr>
          <w:rFonts w:asciiTheme="minorHAnsi" w:hAnsiTheme="minorHAnsi" w:cstheme="minorHAnsi"/>
        </w:rPr>
        <w:t xml:space="preserve"> com terceiros, ainda que vinculados à execução do contrato, bem como</w:t>
      </w:r>
      <w:r w:rsidRPr="00D608A2">
        <w:rPr>
          <w:rFonts w:asciiTheme="minorHAnsi" w:hAnsiTheme="minorHAnsi" w:cstheme="minorHAnsi"/>
          <w:spacing w:val="1"/>
        </w:rPr>
        <w:t xml:space="preserve"> </w:t>
      </w:r>
      <w:r w:rsidRPr="00D608A2">
        <w:rPr>
          <w:rFonts w:asciiTheme="minorHAnsi" w:hAnsiTheme="minorHAnsi" w:cstheme="minorHAnsi"/>
        </w:rPr>
        <w:t>por</w:t>
      </w:r>
      <w:r w:rsidRPr="00D608A2">
        <w:rPr>
          <w:rFonts w:asciiTheme="minorHAnsi" w:hAnsiTheme="minorHAnsi" w:cstheme="minorHAnsi"/>
          <w:spacing w:val="-4"/>
        </w:rPr>
        <w:t xml:space="preserve"> </w:t>
      </w:r>
      <w:r w:rsidRPr="00D608A2">
        <w:rPr>
          <w:rFonts w:asciiTheme="minorHAnsi" w:hAnsiTheme="minorHAnsi" w:cstheme="minorHAnsi"/>
        </w:rPr>
        <w:t>qualquer</w:t>
      </w:r>
      <w:r w:rsidRPr="00D608A2">
        <w:rPr>
          <w:rFonts w:asciiTheme="minorHAnsi" w:hAnsiTheme="minorHAnsi" w:cstheme="minorHAnsi"/>
          <w:spacing w:val="-4"/>
        </w:rPr>
        <w:t xml:space="preserve"> </w:t>
      </w:r>
      <w:r w:rsidRPr="00D608A2">
        <w:rPr>
          <w:rFonts w:asciiTheme="minorHAnsi" w:hAnsiTheme="minorHAnsi" w:cstheme="minorHAnsi"/>
        </w:rPr>
        <w:t>dano</w:t>
      </w:r>
      <w:r w:rsidRPr="00D608A2">
        <w:rPr>
          <w:rFonts w:asciiTheme="minorHAnsi" w:hAnsiTheme="minorHAnsi" w:cstheme="minorHAnsi"/>
          <w:spacing w:val="-4"/>
        </w:rPr>
        <w:t xml:space="preserve"> </w:t>
      </w:r>
      <w:r w:rsidRPr="00D608A2">
        <w:rPr>
          <w:rFonts w:asciiTheme="minorHAnsi" w:hAnsiTheme="minorHAnsi" w:cstheme="minorHAnsi"/>
        </w:rPr>
        <w:t>causado</w:t>
      </w:r>
      <w:r w:rsidRPr="00D608A2">
        <w:rPr>
          <w:rFonts w:asciiTheme="minorHAnsi" w:hAnsiTheme="minorHAnsi" w:cstheme="minorHAnsi"/>
          <w:spacing w:val="-3"/>
        </w:rPr>
        <w:t xml:space="preserve"> </w:t>
      </w:r>
      <w:r w:rsidRPr="00D608A2">
        <w:rPr>
          <w:rFonts w:asciiTheme="minorHAnsi" w:hAnsiTheme="minorHAnsi" w:cstheme="minorHAnsi"/>
        </w:rPr>
        <w:t>à</w:t>
      </w:r>
      <w:r w:rsidRPr="00D608A2">
        <w:rPr>
          <w:rFonts w:asciiTheme="minorHAnsi" w:hAnsiTheme="minorHAnsi" w:cstheme="minorHAnsi"/>
          <w:spacing w:val="-4"/>
        </w:rPr>
        <w:t xml:space="preserve"> </w:t>
      </w:r>
      <w:r w:rsidRPr="00D608A2">
        <w:rPr>
          <w:rFonts w:asciiTheme="minorHAnsi" w:hAnsiTheme="minorHAnsi" w:cstheme="minorHAnsi"/>
        </w:rPr>
        <w:t>terceiros</w:t>
      </w:r>
      <w:r w:rsidRPr="00D608A2">
        <w:rPr>
          <w:rFonts w:asciiTheme="minorHAnsi" w:hAnsiTheme="minorHAnsi" w:cstheme="minorHAnsi"/>
          <w:spacing w:val="-4"/>
        </w:rPr>
        <w:t xml:space="preserve"> </w:t>
      </w:r>
      <w:r w:rsidRPr="00D608A2">
        <w:rPr>
          <w:rFonts w:asciiTheme="minorHAnsi" w:hAnsiTheme="minorHAnsi" w:cstheme="minorHAnsi"/>
        </w:rPr>
        <w:t>em</w:t>
      </w:r>
      <w:r w:rsidRPr="00D608A2">
        <w:rPr>
          <w:rFonts w:asciiTheme="minorHAnsi" w:hAnsiTheme="minorHAnsi" w:cstheme="minorHAnsi"/>
          <w:spacing w:val="-3"/>
        </w:rPr>
        <w:t xml:space="preserve"> </w:t>
      </w:r>
      <w:r w:rsidRPr="00D608A2">
        <w:rPr>
          <w:rFonts w:asciiTheme="minorHAnsi" w:hAnsiTheme="minorHAnsi" w:cstheme="minorHAnsi"/>
        </w:rPr>
        <w:t>decorrência</w:t>
      </w:r>
      <w:r w:rsidRPr="00D608A2">
        <w:rPr>
          <w:rFonts w:asciiTheme="minorHAnsi" w:hAnsiTheme="minorHAnsi" w:cstheme="minorHAnsi"/>
          <w:spacing w:val="-4"/>
        </w:rPr>
        <w:t xml:space="preserve"> </w:t>
      </w:r>
      <w:r w:rsidRPr="00D608A2">
        <w:rPr>
          <w:rFonts w:asciiTheme="minorHAnsi" w:hAnsiTheme="minorHAnsi" w:cstheme="minorHAnsi"/>
        </w:rPr>
        <w:t>de</w:t>
      </w:r>
      <w:r w:rsidRPr="00D608A2">
        <w:rPr>
          <w:rFonts w:asciiTheme="minorHAnsi" w:hAnsiTheme="minorHAnsi" w:cstheme="minorHAnsi"/>
          <w:spacing w:val="-4"/>
        </w:rPr>
        <w:t xml:space="preserve"> </w:t>
      </w:r>
      <w:r w:rsidRPr="00D608A2">
        <w:rPr>
          <w:rFonts w:asciiTheme="minorHAnsi" w:hAnsiTheme="minorHAnsi" w:cstheme="minorHAnsi"/>
        </w:rPr>
        <w:t>ato</w:t>
      </w:r>
      <w:r w:rsidRPr="00D608A2">
        <w:rPr>
          <w:rFonts w:asciiTheme="minorHAnsi" w:hAnsiTheme="minorHAnsi" w:cstheme="minorHAnsi"/>
          <w:spacing w:val="-3"/>
        </w:rPr>
        <w:t xml:space="preserve"> </w:t>
      </w:r>
      <w:r w:rsidRPr="00D608A2">
        <w:rPr>
          <w:rFonts w:asciiTheme="minorHAnsi" w:hAnsiTheme="minorHAnsi" w:cstheme="minorHAnsi"/>
        </w:rPr>
        <w:t>da</w:t>
      </w:r>
      <w:r w:rsidRPr="00D608A2">
        <w:rPr>
          <w:rFonts w:asciiTheme="minorHAnsi" w:hAnsiTheme="minorHAnsi" w:cstheme="minorHAnsi"/>
          <w:spacing w:val="-4"/>
        </w:rPr>
        <w:t xml:space="preserve"> </w:t>
      </w:r>
      <w:r w:rsidRPr="00D608A2">
        <w:rPr>
          <w:rFonts w:asciiTheme="minorHAnsi" w:hAnsiTheme="minorHAnsi" w:cstheme="minorHAnsi"/>
        </w:rPr>
        <w:t>Contratada,</w:t>
      </w:r>
      <w:r w:rsidRPr="00D608A2">
        <w:rPr>
          <w:rFonts w:asciiTheme="minorHAnsi" w:hAnsiTheme="minorHAnsi" w:cstheme="minorHAnsi"/>
          <w:spacing w:val="-4"/>
        </w:rPr>
        <w:t xml:space="preserve"> </w:t>
      </w:r>
      <w:r w:rsidRPr="00D608A2">
        <w:rPr>
          <w:rFonts w:asciiTheme="minorHAnsi" w:hAnsiTheme="minorHAnsi" w:cstheme="minorHAnsi"/>
        </w:rPr>
        <w:t>de</w:t>
      </w:r>
      <w:r w:rsidRPr="00D608A2">
        <w:rPr>
          <w:rFonts w:asciiTheme="minorHAnsi" w:hAnsiTheme="minorHAnsi" w:cstheme="minorHAnsi"/>
          <w:spacing w:val="-4"/>
        </w:rPr>
        <w:t xml:space="preserve"> </w:t>
      </w:r>
      <w:r w:rsidR="00CE6A69">
        <w:rPr>
          <w:rFonts w:asciiTheme="minorHAnsi" w:hAnsiTheme="minorHAnsi" w:cstheme="minorHAnsi"/>
        </w:rPr>
        <w:t>seus empregados</w:t>
      </w:r>
      <w:r w:rsidRPr="00D608A2">
        <w:rPr>
          <w:rFonts w:asciiTheme="minorHAnsi" w:hAnsiTheme="minorHAnsi" w:cstheme="minorHAnsi"/>
        </w:rPr>
        <w:t>,</w:t>
      </w:r>
      <w:r w:rsidRPr="00D608A2">
        <w:rPr>
          <w:rFonts w:asciiTheme="minorHAnsi" w:hAnsiTheme="minorHAnsi" w:cstheme="minorHAnsi"/>
          <w:spacing w:val="-2"/>
        </w:rPr>
        <w:t xml:space="preserve"> </w:t>
      </w:r>
      <w:r w:rsidRPr="00D608A2">
        <w:rPr>
          <w:rFonts w:asciiTheme="minorHAnsi" w:hAnsiTheme="minorHAnsi" w:cstheme="minorHAnsi"/>
        </w:rPr>
        <w:t>prepostos</w:t>
      </w:r>
      <w:r w:rsidRPr="00D608A2">
        <w:rPr>
          <w:rFonts w:asciiTheme="minorHAnsi" w:hAnsiTheme="minorHAnsi" w:cstheme="minorHAnsi"/>
          <w:spacing w:val="-1"/>
        </w:rPr>
        <w:t xml:space="preserve"> </w:t>
      </w:r>
      <w:r w:rsidRPr="00D608A2">
        <w:rPr>
          <w:rFonts w:asciiTheme="minorHAnsi" w:hAnsiTheme="minorHAnsi" w:cstheme="minorHAnsi"/>
        </w:rPr>
        <w:t>ou</w:t>
      </w:r>
      <w:r w:rsidRPr="00D608A2">
        <w:rPr>
          <w:rFonts w:asciiTheme="minorHAnsi" w:hAnsiTheme="minorHAnsi" w:cstheme="minorHAnsi"/>
          <w:spacing w:val="-2"/>
        </w:rPr>
        <w:t xml:space="preserve"> </w:t>
      </w:r>
      <w:r w:rsidRPr="00D608A2">
        <w:rPr>
          <w:rFonts w:asciiTheme="minorHAnsi" w:hAnsiTheme="minorHAnsi" w:cstheme="minorHAnsi"/>
        </w:rPr>
        <w:t>subordinados.</w:t>
      </w:r>
    </w:p>
    <w:p w14:paraId="32A24C08" w14:textId="77777777" w:rsidR="00D608A2" w:rsidRPr="00D608A2" w:rsidRDefault="00D608A2" w:rsidP="00D608A2">
      <w:pPr>
        <w:pStyle w:val="Corpodetexto"/>
        <w:jc w:val="left"/>
        <w:rPr>
          <w:rFonts w:asciiTheme="minorHAnsi" w:hAnsiTheme="minorHAnsi" w:cstheme="minorHAnsi"/>
        </w:rPr>
      </w:pPr>
    </w:p>
    <w:p w14:paraId="174B9DBC" w14:textId="77777777" w:rsidR="00D608A2" w:rsidRPr="00D608A2" w:rsidRDefault="00D608A2" w:rsidP="00D608A2">
      <w:pPr>
        <w:pStyle w:val="Corpodetexto"/>
        <w:spacing w:before="7"/>
        <w:jc w:val="left"/>
        <w:rPr>
          <w:rFonts w:asciiTheme="minorHAnsi" w:hAnsiTheme="minorHAnsi" w:cstheme="minorHAnsi"/>
          <w:sz w:val="26"/>
        </w:rPr>
      </w:pPr>
    </w:p>
    <w:p w14:paraId="4AEEEC12" w14:textId="77777777" w:rsidR="00D608A2" w:rsidRPr="00D608A2" w:rsidRDefault="00D608A2" w:rsidP="00D608A2">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80"/>
        </w:tabs>
        <w:suppressAutoHyphens w:val="0"/>
        <w:autoSpaceDE w:val="0"/>
        <w:autoSpaceDN w:val="0"/>
        <w:ind w:left="479"/>
        <w:jc w:val="left"/>
        <w:rPr>
          <w:rFonts w:asciiTheme="minorHAnsi" w:hAnsiTheme="minorHAnsi" w:cstheme="minorHAnsi"/>
        </w:rPr>
      </w:pPr>
      <w:r w:rsidRPr="00D608A2">
        <w:rPr>
          <w:rFonts w:asciiTheme="minorHAnsi" w:hAnsiTheme="minorHAnsi" w:cstheme="minorHAnsi"/>
        </w:rPr>
        <w:t>QUALIFICAÇÃO</w:t>
      </w:r>
      <w:r w:rsidRPr="00D608A2">
        <w:rPr>
          <w:rFonts w:asciiTheme="minorHAnsi" w:hAnsiTheme="minorHAnsi" w:cstheme="minorHAnsi"/>
          <w:spacing w:val="-2"/>
        </w:rPr>
        <w:t xml:space="preserve"> </w:t>
      </w:r>
      <w:r w:rsidRPr="00D608A2">
        <w:rPr>
          <w:rFonts w:asciiTheme="minorHAnsi" w:hAnsiTheme="minorHAnsi" w:cstheme="minorHAnsi"/>
        </w:rPr>
        <w:t>TÉCNICA</w:t>
      </w:r>
    </w:p>
    <w:p w14:paraId="4AE33FE9" w14:textId="77777777" w:rsidR="00D608A2" w:rsidRPr="00D608A2" w:rsidRDefault="00D608A2" w:rsidP="00D608A2">
      <w:pPr>
        <w:pStyle w:val="Corpodetexto"/>
        <w:jc w:val="left"/>
        <w:rPr>
          <w:rFonts w:asciiTheme="minorHAnsi" w:hAnsiTheme="minorHAnsi" w:cstheme="minorHAnsi"/>
          <w:b/>
        </w:rPr>
      </w:pPr>
    </w:p>
    <w:p w14:paraId="1C6D0696" w14:textId="57247EBC" w:rsidR="00D608A2" w:rsidRPr="004842AA" w:rsidRDefault="00D608A2" w:rsidP="004842AA">
      <w:pPr>
        <w:pStyle w:val="PargrafodaLista"/>
        <w:widowControl w:val="0"/>
        <w:numPr>
          <w:ilvl w:val="1"/>
          <w:numId w:val="35"/>
        </w:numPr>
        <w:tabs>
          <w:tab w:val="left" w:pos="694"/>
        </w:tabs>
        <w:autoSpaceDE w:val="0"/>
        <w:autoSpaceDN w:val="0"/>
        <w:spacing w:after="0" w:line="240" w:lineRule="auto"/>
        <w:ind w:right="296"/>
        <w:contextualSpacing w:val="0"/>
        <w:jc w:val="both"/>
        <w:rPr>
          <w:rFonts w:asciiTheme="minorHAnsi" w:hAnsiTheme="minorHAnsi" w:cstheme="minorHAnsi"/>
        </w:rPr>
      </w:pPr>
      <w:r w:rsidRPr="00D608A2">
        <w:rPr>
          <w:rFonts w:asciiTheme="minorHAnsi" w:hAnsiTheme="minorHAnsi" w:cstheme="minorHAnsi"/>
          <w:b/>
        </w:rPr>
        <w:t>Capacitação Operacional</w:t>
      </w:r>
      <w:r w:rsidRPr="00D608A2">
        <w:rPr>
          <w:rFonts w:asciiTheme="minorHAnsi" w:hAnsiTheme="minorHAnsi" w:cstheme="minorHAnsi"/>
        </w:rPr>
        <w:t>: Atestado(s) ou certidão(</w:t>
      </w:r>
      <w:proofErr w:type="spellStart"/>
      <w:r w:rsidRPr="00D608A2">
        <w:rPr>
          <w:rFonts w:asciiTheme="minorHAnsi" w:hAnsiTheme="minorHAnsi" w:cstheme="minorHAnsi"/>
        </w:rPr>
        <w:t>ões</w:t>
      </w:r>
      <w:proofErr w:type="spellEnd"/>
      <w:r w:rsidRPr="00D608A2">
        <w:rPr>
          <w:rFonts w:asciiTheme="minorHAnsi" w:hAnsiTheme="minorHAnsi" w:cstheme="minorHAnsi"/>
        </w:rPr>
        <w:t xml:space="preserve">) da empresa proponente </w:t>
      </w:r>
      <w:r w:rsidR="004842AA">
        <w:rPr>
          <w:rFonts w:asciiTheme="minorHAnsi" w:hAnsiTheme="minorHAnsi" w:cstheme="minorHAnsi"/>
        </w:rPr>
        <w:t>por execução</w:t>
      </w:r>
      <w:r w:rsidRPr="00D608A2">
        <w:rPr>
          <w:rFonts w:asciiTheme="minorHAnsi" w:hAnsiTheme="minorHAnsi" w:cstheme="minorHAnsi"/>
          <w:spacing w:val="25"/>
        </w:rPr>
        <w:t xml:space="preserve"> </w:t>
      </w:r>
      <w:r w:rsidRPr="00D608A2">
        <w:rPr>
          <w:rFonts w:asciiTheme="minorHAnsi" w:hAnsiTheme="minorHAnsi" w:cstheme="minorHAnsi"/>
        </w:rPr>
        <w:t>de</w:t>
      </w:r>
      <w:r w:rsidRPr="00D608A2">
        <w:rPr>
          <w:rFonts w:asciiTheme="minorHAnsi" w:hAnsiTheme="minorHAnsi" w:cstheme="minorHAnsi"/>
          <w:spacing w:val="25"/>
        </w:rPr>
        <w:t xml:space="preserve"> </w:t>
      </w:r>
      <w:r w:rsidRPr="00D608A2">
        <w:rPr>
          <w:rFonts w:asciiTheme="minorHAnsi" w:hAnsiTheme="minorHAnsi" w:cstheme="minorHAnsi"/>
        </w:rPr>
        <w:t>serviços</w:t>
      </w:r>
      <w:r w:rsidRPr="00D608A2">
        <w:rPr>
          <w:rFonts w:asciiTheme="minorHAnsi" w:hAnsiTheme="minorHAnsi" w:cstheme="minorHAnsi"/>
          <w:spacing w:val="25"/>
        </w:rPr>
        <w:t xml:space="preserve"> </w:t>
      </w:r>
      <w:r w:rsidRPr="00D608A2">
        <w:rPr>
          <w:rFonts w:asciiTheme="minorHAnsi" w:hAnsiTheme="minorHAnsi" w:cstheme="minorHAnsi"/>
        </w:rPr>
        <w:t>de</w:t>
      </w:r>
      <w:r w:rsidRPr="00D608A2">
        <w:rPr>
          <w:rFonts w:asciiTheme="minorHAnsi" w:hAnsiTheme="minorHAnsi" w:cstheme="minorHAnsi"/>
          <w:spacing w:val="25"/>
        </w:rPr>
        <w:t xml:space="preserve"> </w:t>
      </w:r>
      <w:r w:rsidRPr="00D608A2">
        <w:rPr>
          <w:rFonts w:asciiTheme="minorHAnsi" w:hAnsiTheme="minorHAnsi" w:cstheme="minorHAnsi"/>
        </w:rPr>
        <w:t>características</w:t>
      </w:r>
      <w:r w:rsidRPr="00D608A2">
        <w:rPr>
          <w:rFonts w:asciiTheme="minorHAnsi" w:hAnsiTheme="minorHAnsi" w:cstheme="minorHAnsi"/>
          <w:spacing w:val="26"/>
        </w:rPr>
        <w:t xml:space="preserve"> </w:t>
      </w:r>
      <w:r w:rsidRPr="00D608A2">
        <w:rPr>
          <w:rFonts w:asciiTheme="minorHAnsi" w:hAnsiTheme="minorHAnsi" w:cstheme="minorHAnsi"/>
        </w:rPr>
        <w:t>semelhantes</w:t>
      </w:r>
      <w:r w:rsidRPr="00D608A2">
        <w:rPr>
          <w:rFonts w:asciiTheme="minorHAnsi" w:hAnsiTheme="minorHAnsi" w:cstheme="minorHAnsi"/>
          <w:spacing w:val="25"/>
        </w:rPr>
        <w:t xml:space="preserve"> </w:t>
      </w:r>
      <w:r w:rsidRPr="00D608A2">
        <w:rPr>
          <w:rFonts w:asciiTheme="minorHAnsi" w:hAnsiTheme="minorHAnsi" w:cstheme="minorHAnsi"/>
        </w:rPr>
        <w:t>ao</w:t>
      </w:r>
      <w:r w:rsidRPr="00D608A2">
        <w:rPr>
          <w:rFonts w:asciiTheme="minorHAnsi" w:hAnsiTheme="minorHAnsi" w:cstheme="minorHAnsi"/>
          <w:spacing w:val="25"/>
        </w:rPr>
        <w:t xml:space="preserve"> </w:t>
      </w:r>
      <w:r w:rsidRPr="00D608A2">
        <w:rPr>
          <w:rFonts w:asciiTheme="minorHAnsi" w:hAnsiTheme="minorHAnsi" w:cstheme="minorHAnsi"/>
        </w:rPr>
        <w:t>do</w:t>
      </w:r>
      <w:r w:rsidRPr="00D608A2">
        <w:rPr>
          <w:rFonts w:asciiTheme="minorHAnsi" w:hAnsiTheme="minorHAnsi" w:cstheme="minorHAnsi"/>
          <w:spacing w:val="25"/>
        </w:rPr>
        <w:t xml:space="preserve"> </w:t>
      </w:r>
      <w:r w:rsidRPr="00D608A2">
        <w:rPr>
          <w:rFonts w:asciiTheme="minorHAnsi" w:hAnsiTheme="minorHAnsi" w:cstheme="minorHAnsi"/>
        </w:rPr>
        <w:t>objeto</w:t>
      </w:r>
      <w:r w:rsidRPr="00D608A2">
        <w:rPr>
          <w:rFonts w:asciiTheme="minorHAnsi" w:hAnsiTheme="minorHAnsi" w:cstheme="minorHAnsi"/>
          <w:spacing w:val="25"/>
        </w:rPr>
        <w:t xml:space="preserve"> </w:t>
      </w:r>
      <w:r w:rsidRPr="00D608A2">
        <w:rPr>
          <w:rFonts w:asciiTheme="minorHAnsi" w:hAnsiTheme="minorHAnsi" w:cstheme="minorHAnsi"/>
        </w:rPr>
        <w:t>desta</w:t>
      </w:r>
      <w:r w:rsidRPr="00D608A2">
        <w:rPr>
          <w:rFonts w:asciiTheme="minorHAnsi" w:hAnsiTheme="minorHAnsi" w:cstheme="minorHAnsi"/>
          <w:spacing w:val="26"/>
        </w:rPr>
        <w:t xml:space="preserve"> </w:t>
      </w:r>
      <w:r w:rsidRPr="00D608A2">
        <w:rPr>
          <w:rFonts w:asciiTheme="minorHAnsi" w:hAnsiTheme="minorHAnsi" w:cstheme="minorHAnsi"/>
        </w:rPr>
        <w:t>Licitação,</w:t>
      </w:r>
      <w:r w:rsidR="004842AA">
        <w:rPr>
          <w:rFonts w:asciiTheme="minorHAnsi" w:hAnsiTheme="minorHAnsi" w:cstheme="minorHAnsi"/>
        </w:rPr>
        <w:t xml:space="preserve"> </w:t>
      </w:r>
      <w:r w:rsidRPr="004842AA">
        <w:rPr>
          <w:rFonts w:asciiTheme="minorHAnsi" w:hAnsiTheme="minorHAnsi" w:cstheme="minorHAnsi"/>
        </w:rPr>
        <w:t>fornecido</w:t>
      </w:r>
      <w:r w:rsidRPr="004842AA">
        <w:rPr>
          <w:rFonts w:asciiTheme="minorHAnsi" w:hAnsiTheme="minorHAnsi" w:cstheme="minorHAnsi"/>
          <w:spacing w:val="55"/>
        </w:rPr>
        <w:t xml:space="preserve"> </w:t>
      </w:r>
      <w:r w:rsidRPr="004842AA">
        <w:rPr>
          <w:rFonts w:asciiTheme="minorHAnsi" w:hAnsiTheme="minorHAnsi" w:cstheme="minorHAnsi"/>
        </w:rPr>
        <w:t>por</w:t>
      </w:r>
      <w:r w:rsidRPr="004842AA">
        <w:rPr>
          <w:rFonts w:asciiTheme="minorHAnsi" w:hAnsiTheme="minorHAnsi" w:cstheme="minorHAnsi"/>
          <w:spacing w:val="56"/>
        </w:rPr>
        <w:t xml:space="preserve"> </w:t>
      </w:r>
      <w:r w:rsidRPr="004842AA">
        <w:rPr>
          <w:rFonts w:asciiTheme="minorHAnsi" w:hAnsiTheme="minorHAnsi" w:cstheme="minorHAnsi"/>
        </w:rPr>
        <w:t>pessoa</w:t>
      </w:r>
      <w:r w:rsidRPr="004842AA">
        <w:rPr>
          <w:rFonts w:asciiTheme="minorHAnsi" w:hAnsiTheme="minorHAnsi" w:cstheme="minorHAnsi"/>
          <w:spacing w:val="55"/>
        </w:rPr>
        <w:t xml:space="preserve"> </w:t>
      </w:r>
      <w:r w:rsidRPr="004842AA">
        <w:rPr>
          <w:rFonts w:asciiTheme="minorHAnsi" w:hAnsiTheme="minorHAnsi" w:cstheme="minorHAnsi"/>
        </w:rPr>
        <w:t>jurídica</w:t>
      </w:r>
      <w:r w:rsidRPr="004842AA">
        <w:rPr>
          <w:rFonts w:asciiTheme="minorHAnsi" w:hAnsiTheme="minorHAnsi" w:cstheme="minorHAnsi"/>
          <w:spacing w:val="55"/>
        </w:rPr>
        <w:t xml:space="preserve"> </w:t>
      </w:r>
      <w:r w:rsidRPr="004842AA">
        <w:rPr>
          <w:rFonts w:asciiTheme="minorHAnsi" w:hAnsiTheme="minorHAnsi" w:cstheme="minorHAnsi"/>
        </w:rPr>
        <w:t>de</w:t>
      </w:r>
      <w:r w:rsidRPr="004842AA">
        <w:rPr>
          <w:rFonts w:asciiTheme="minorHAnsi" w:hAnsiTheme="minorHAnsi" w:cstheme="minorHAnsi"/>
          <w:spacing w:val="55"/>
        </w:rPr>
        <w:t xml:space="preserve"> </w:t>
      </w:r>
      <w:r w:rsidRPr="004842AA">
        <w:rPr>
          <w:rFonts w:asciiTheme="minorHAnsi" w:hAnsiTheme="minorHAnsi" w:cstheme="minorHAnsi"/>
        </w:rPr>
        <w:t>direito</w:t>
      </w:r>
      <w:r w:rsidRPr="004842AA">
        <w:rPr>
          <w:rFonts w:asciiTheme="minorHAnsi" w:hAnsiTheme="minorHAnsi" w:cstheme="minorHAnsi"/>
          <w:spacing w:val="56"/>
        </w:rPr>
        <w:t xml:space="preserve"> </w:t>
      </w:r>
      <w:r w:rsidRPr="004842AA">
        <w:rPr>
          <w:rFonts w:asciiTheme="minorHAnsi" w:hAnsiTheme="minorHAnsi" w:cstheme="minorHAnsi"/>
        </w:rPr>
        <w:t>público</w:t>
      </w:r>
      <w:r w:rsidRPr="004842AA">
        <w:rPr>
          <w:rFonts w:asciiTheme="minorHAnsi" w:hAnsiTheme="minorHAnsi" w:cstheme="minorHAnsi"/>
          <w:spacing w:val="55"/>
        </w:rPr>
        <w:t xml:space="preserve"> </w:t>
      </w:r>
      <w:r w:rsidRPr="004842AA">
        <w:rPr>
          <w:rFonts w:asciiTheme="minorHAnsi" w:hAnsiTheme="minorHAnsi" w:cstheme="minorHAnsi"/>
        </w:rPr>
        <w:t>ou</w:t>
      </w:r>
      <w:r w:rsidRPr="004842AA">
        <w:rPr>
          <w:rFonts w:asciiTheme="minorHAnsi" w:hAnsiTheme="minorHAnsi" w:cstheme="minorHAnsi"/>
          <w:spacing w:val="57"/>
        </w:rPr>
        <w:t xml:space="preserve"> </w:t>
      </w:r>
      <w:r w:rsidRPr="004842AA">
        <w:rPr>
          <w:rFonts w:asciiTheme="minorHAnsi" w:hAnsiTheme="minorHAnsi" w:cstheme="minorHAnsi"/>
        </w:rPr>
        <w:t>privado</w:t>
      </w:r>
      <w:r w:rsidRPr="004842AA">
        <w:rPr>
          <w:rFonts w:asciiTheme="minorHAnsi" w:hAnsiTheme="minorHAnsi" w:cstheme="minorHAnsi"/>
          <w:spacing w:val="56"/>
        </w:rPr>
        <w:t xml:space="preserve"> </w:t>
      </w:r>
      <w:r w:rsidRPr="004842AA">
        <w:rPr>
          <w:rFonts w:asciiTheme="minorHAnsi" w:hAnsiTheme="minorHAnsi" w:cstheme="minorHAnsi"/>
        </w:rPr>
        <w:t>(diversa</w:t>
      </w:r>
      <w:r w:rsidRPr="004842AA">
        <w:rPr>
          <w:rFonts w:asciiTheme="minorHAnsi" w:hAnsiTheme="minorHAnsi" w:cstheme="minorHAnsi"/>
          <w:spacing w:val="56"/>
        </w:rPr>
        <w:t xml:space="preserve"> </w:t>
      </w:r>
      <w:r w:rsidRPr="004842AA">
        <w:rPr>
          <w:rFonts w:asciiTheme="minorHAnsi" w:hAnsiTheme="minorHAnsi" w:cstheme="minorHAnsi"/>
        </w:rPr>
        <w:t>da</w:t>
      </w:r>
      <w:r w:rsidRPr="004842AA">
        <w:rPr>
          <w:rFonts w:asciiTheme="minorHAnsi" w:hAnsiTheme="minorHAnsi" w:cstheme="minorHAnsi"/>
          <w:spacing w:val="55"/>
        </w:rPr>
        <w:t xml:space="preserve"> </w:t>
      </w:r>
      <w:proofErr w:type="gramStart"/>
      <w:r w:rsidRPr="004842AA">
        <w:rPr>
          <w:rFonts w:asciiTheme="minorHAnsi" w:hAnsiTheme="minorHAnsi" w:cstheme="minorHAnsi"/>
        </w:rPr>
        <w:t>empresa</w:t>
      </w:r>
      <w:r w:rsidR="004842AA">
        <w:rPr>
          <w:rFonts w:asciiTheme="minorHAnsi" w:hAnsiTheme="minorHAnsi" w:cstheme="minorHAnsi"/>
        </w:rPr>
        <w:t xml:space="preserve"> </w:t>
      </w:r>
      <w:r w:rsidRPr="004842AA">
        <w:rPr>
          <w:rFonts w:asciiTheme="minorHAnsi" w:hAnsiTheme="minorHAnsi" w:cstheme="minorHAnsi"/>
          <w:spacing w:val="-58"/>
        </w:rPr>
        <w:t xml:space="preserve"> </w:t>
      </w:r>
      <w:r w:rsidRPr="004842AA">
        <w:rPr>
          <w:rFonts w:asciiTheme="minorHAnsi" w:hAnsiTheme="minorHAnsi" w:cstheme="minorHAnsi"/>
        </w:rPr>
        <w:t>proponente</w:t>
      </w:r>
      <w:proofErr w:type="gramEnd"/>
      <w:r w:rsidRPr="004842AA">
        <w:rPr>
          <w:rFonts w:asciiTheme="minorHAnsi" w:hAnsiTheme="minorHAnsi" w:cstheme="minorHAnsi"/>
        </w:rPr>
        <w:t>).</w:t>
      </w:r>
      <w:bookmarkEnd w:id="3"/>
    </w:p>
    <w:p w14:paraId="0E68B076" w14:textId="77777777" w:rsidR="00D608A2" w:rsidRDefault="00D608A2"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7399B593" w:rsidR="00082D65" w:rsidRDefault="00082D65" w:rsidP="00082D65">
      <w:pPr>
        <w:jc w:val="center"/>
        <w:rPr>
          <w:rFonts w:ascii="Calibri" w:hAnsi="Calibri" w:cs="Calibri"/>
          <w:b/>
        </w:rPr>
      </w:pPr>
      <w:r w:rsidRPr="00A36C4C">
        <w:rPr>
          <w:rFonts w:ascii="Calibri" w:hAnsi="Calibri" w:cs="Calibri"/>
          <w:b/>
        </w:rPr>
        <w:t xml:space="preserve">PREGÃO ELETRÔNICO </w:t>
      </w:r>
      <w:r w:rsidRPr="000B5CCA">
        <w:rPr>
          <w:rFonts w:ascii="Calibri" w:hAnsi="Calibri" w:cs="Calibri"/>
          <w:b/>
        </w:rPr>
        <w:t xml:space="preserve">Nº </w:t>
      </w:r>
      <w:r w:rsidR="00F2392A" w:rsidRPr="000B5CCA">
        <w:rPr>
          <w:rFonts w:ascii="Calibri" w:hAnsi="Calibri" w:cs="Calibri"/>
          <w:b/>
        </w:rPr>
        <w:t>0</w:t>
      </w:r>
      <w:r w:rsidR="000B5CCA" w:rsidRPr="000B5CCA">
        <w:rPr>
          <w:rFonts w:ascii="Calibri" w:hAnsi="Calibri" w:cs="Calibri"/>
          <w:b/>
        </w:rPr>
        <w:t>615</w:t>
      </w:r>
      <w:r w:rsidR="00F2392A" w:rsidRPr="000B5CCA">
        <w:rPr>
          <w:rFonts w:ascii="Calibri" w:hAnsi="Calibri" w:cs="Calibri"/>
          <w:b/>
        </w:rPr>
        <w:t>/20</w:t>
      </w:r>
      <w:r w:rsidR="00095A81" w:rsidRPr="000B5CCA">
        <w:rPr>
          <w:rFonts w:ascii="Calibri" w:hAnsi="Calibri" w:cs="Calibri"/>
          <w:b/>
        </w:rPr>
        <w:t>2</w:t>
      </w:r>
      <w:r w:rsidR="00D7191D" w:rsidRPr="000B5CCA">
        <w:rPr>
          <w:rFonts w:ascii="Calibri" w:hAnsi="Calibri" w:cs="Calibri"/>
          <w:b/>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27FD3886"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0B5CCA">
        <w:rPr>
          <w:rFonts w:ascii="Calibri" w:hAnsi="Calibri" w:cs="Calibri"/>
          <w:bCs/>
          <w:sz w:val="24"/>
        </w:rPr>
        <w:t>ELETRÔNICO nº</w:t>
      </w:r>
      <w:r w:rsidR="00084926" w:rsidRPr="000B5CCA">
        <w:rPr>
          <w:rFonts w:ascii="Calibri" w:hAnsi="Calibri" w:cs="Calibri"/>
          <w:bCs/>
          <w:sz w:val="24"/>
        </w:rPr>
        <w:t xml:space="preserve"> </w:t>
      </w:r>
      <w:r w:rsidR="00F2392A" w:rsidRPr="000B5CCA">
        <w:rPr>
          <w:rFonts w:ascii="Calibri" w:hAnsi="Calibri" w:cs="Calibri"/>
          <w:bCs/>
          <w:sz w:val="24"/>
        </w:rPr>
        <w:t>0</w:t>
      </w:r>
      <w:r w:rsidR="000B5CCA" w:rsidRPr="000B5CCA">
        <w:rPr>
          <w:rFonts w:ascii="Calibri" w:hAnsi="Calibri" w:cs="Calibri"/>
          <w:bCs/>
          <w:sz w:val="24"/>
        </w:rPr>
        <w:t>615</w:t>
      </w:r>
      <w:r w:rsidR="00F2392A" w:rsidRPr="000B5CCA">
        <w:rPr>
          <w:rFonts w:ascii="Calibri" w:hAnsi="Calibri" w:cs="Calibri"/>
          <w:bCs/>
          <w:sz w:val="24"/>
        </w:rPr>
        <w:t>/20</w:t>
      </w:r>
      <w:r w:rsidR="00095A81" w:rsidRPr="000B5CCA">
        <w:rPr>
          <w:rFonts w:ascii="Calibri" w:hAnsi="Calibri" w:cs="Calibri"/>
          <w:bCs/>
          <w:sz w:val="24"/>
        </w:rPr>
        <w:t>2</w:t>
      </w:r>
      <w:r w:rsidR="00D7191D" w:rsidRPr="000B5CCA">
        <w:rPr>
          <w:rFonts w:ascii="Calibri" w:hAnsi="Calibri" w:cs="Calibri"/>
          <w:bCs/>
          <w:sz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65E12F9" w:rsidR="00D83709" w:rsidRDefault="00DF05FB"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B5CCA">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8"/>
          <w:footerReference w:type="default" r:id="rId1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3D5CA8AE"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0B5CCA">
        <w:rPr>
          <w:rFonts w:ascii="Calibri" w:hAnsi="Calibri"/>
          <w:sz w:val="24"/>
          <w14:shadow w14:blurRad="0" w14:dist="0" w14:dir="0" w14:sx="0" w14:sy="0" w14:kx="0" w14:ky="0" w14:algn="none">
            <w14:srgbClr w14:val="000000"/>
          </w14:shadow>
        </w:rPr>
        <w:t>0</w:t>
      </w:r>
      <w:r w:rsidR="000B5CCA" w:rsidRPr="000B5CCA">
        <w:rPr>
          <w:rFonts w:ascii="Calibri" w:hAnsi="Calibri"/>
          <w:sz w:val="24"/>
          <w14:shadow w14:blurRad="0" w14:dist="0" w14:dir="0" w14:sx="0" w14:sy="0" w14:kx="0" w14:ky="0" w14:algn="none">
            <w14:srgbClr w14:val="000000"/>
          </w14:shadow>
        </w:rPr>
        <w:t>615</w:t>
      </w:r>
      <w:r w:rsidR="00F2392A" w:rsidRPr="000B5CCA">
        <w:rPr>
          <w:rFonts w:ascii="Calibri" w:hAnsi="Calibri"/>
          <w:sz w:val="24"/>
          <w14:shadow w14:blurRad="0" w14:dist="0" w14:dir="0" w14:sx="0" w14:sy="0" w14:kx="0" w14:ky="0" w14:algn="none">
            <w14:srgbClr w14:val="000000"/>
          </w14:shadow>
        </w:rPr>
        <w:t>/20</w:t>
      </w:r>
      <w:r w:rsidR="00095A81" w:rsidRPr="000B5CCA">
        <w:rPr>
          <w:rFonts w:ascii="Calibri" w:hAnsi="Calibri"/>
          <w:sz w:val="24"/>
          <w14:shadow w14:blurRad="0" w14:dist="0" w14:dir="0" w14:sx="0" w14:sy="0" w14:kx="0" w14:ky="0" w14:algn="none">
            <w14:srgbClr w14:val="000000"/>
          </w14:shadow>
        </w:rPr>
        <w:t>2</w:t>
      </w:r>
      <w:r w:rsidR="00D7191D" w:rsidRPr="000B5CCA">
        <w:rPr>
          <w:rFonts w:ascii="Calibri" w:hAnsi="Calibri"/>
          <w:sz w:val="24"/>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239BED4" w:rsidR="00F81BF6" w:rsidRPr="009B21AF" w:rsidRDefault="000B5CCA" w:rsidP="00F81BF6">
      <w:pPr>
        <w:pStyle w:val="Recuodecorpodetexto2"/>
        <w:spacing w:line="240" w:lineRule="auto"/>
        <w:ind w:left="3827"/>
        <w:jc w:val="both"/>
        <w:rPr>
          <w:rFonts w:ascii="Calibri" w:hAnsi="Calibri"/>
          <w:bCs/>
          <w:sz w:val="22"/>
          <w:szCs w:val="22"/>
        </w:rPr>
      </w:pPr>
      <w:r w:rsidRPr="000B5CCA">
        <w:rPr>
          <w:rFonts w:ascii="Calibri" w:hAnsi="Calibri" w:cs="Calibri"/>
          <w:b/>
        </w:rPr>
        <w:t>CONTRATAÇÃO DE EMPRESA PARA PRESTAÇÃO DE SERVIÇOS DE ENCADERNAÇÃO, RESTAURAÇÃO E DIGITALIZAÇÃO DE ACERVOS DAS BIBLIOTECAS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4A9EAC4F"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0B5CCA">
        <w:rPr>
          <w:rFonts w:ascii="Calibri" w:hAnsi="Calibri" w:cs="Calibri"/>
          <w:color w:val="auto"/>
          <w:sz w:val="22"/>
          <w:szCs w:val="22"/>
        </w:rPr>
        <w:t xml:space="preserve">a </w:t>
      </w:r>
      <w:r w:rsidR="000B5CCA" w:rsidRPr="000B5CCA">
        <w:rPr>
          <w:rFonts w:ascii="Calibri" w:hAnsi="Calibri" w:cs="Calibri"/>
          <w:b/>
          <w:color w:val="auto"/>
        </w:rPr>
        <w:t>CONTRATAÇÃO DE EMPRESA PARA PRESTAÇÃO DE SERVIÇOS DE ENCADERNAÇÃO, RESTAURAÇÃO E DIGITALIZAÇÃO DE ACERVOS DAS BIBLIOTECAS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6A633E02" w14:textId="77777777" w:rsidR="00F60F1D" w:rsidRDefault="00F60F1D" w:rsidP="00F81BF6">
      <w:pPr>
        <w:jc w:val="both"/>
        <w:rPr>
          <w:rFonts w:ascii="Calibri" w:hAnsi="Calibri" w:cs="Calibri"/>
          <w:b/>
          <w:sz w:val="22"/>
          <w:szCs w:val="22"/>
        </w:rPr>
      </w:pPr>
    </w:p>
    <w:p w14:paraId="71CEC1E1" w14:textId="77777777" w:rsidR="00F60F1D" w:rsidRDefault="00F60F1D" w:rsidP="00F81BF6">
      <w:pPr>
        <w:jc w:val="both"/>
        <w:rPr>
          <w:rFonts w:ascii="Calibri" w:hAnsi="Calibri" w:cs="Calibri"/>
          <w:b/>
          <w:sz w:val="22"/>
          <w:szCs w:val="22"/>
        </w:rPr>
      </w:pPr>
    </w:p>
    <w:p w14:paraId="59966C0F" w14:textId="7C4EB04F"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6F28CA5" w14:textId="77777777" w:rsidR="00F60F1D" w:rsidRDefault="00F60F1D" w:rsidP="00F81BF6">
      <w:pPr>
        <w:jc w:val="both"/>
        <w:rPr>
          <w:rFonts w:ascii="Calibri" w:hAnsi="Calibri" w:cs="Calibri"/>
          <w:b/>
          <w:sz w:val="22"/>
          <w:szCs w:val="22"/>
        </w:rPr>
      </w:pPr>
    </w:p>
    <w:p w14:paraId="6E889B68" w14:textId="23F0C64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lastRenderedPageBreak/>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471FE158" w:rsidR="00F81BF6"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2D14CE01" w14:textId="77777777" w:rsidR="000B5CCA" w:rsidRPr="009B21AF" w:rsidRDefault="000B5CCA" w:rsidP="00F81BF6">
      <w:pPr>
        <w:jc w:val="both"/>
        <w:rPr>
          <w:rFonts w:ascii="Calibri" w:eastAsia="Arial" w:hAnsi="Calibri" w:cs="Calibri"/>
          <w:bCs/>
          <w:sz w:val="22"/>
          <w:szCs w:val="22"/>
        </w:rPr>
      </w:pPr>
    </w:p>
    <w:p w14:paraId="4797C13F" w14:textId="2FA77AD4" w:rsidR="00F81BF6" w:rsidRPr="009B21AF" w:rsidRDefault="00DF05FB"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B5CCA" w:rsidRPr="000B5CCA">
            <w:rPr>
              <w:rFonts w:asciiTheme="minorHAnsi" w:hAnsiTheme="minorHAnsi" w:cstheme="minorHAnsi"/>
              <w:b/>
            </w:rPr>
            <w:t>Florianópolis/SC</w:t>
          </w:r>
        </w:sdtContent>
      </w:sdt>
      <w:r w:rsidR="00DC6BAC" w:rsidRPr="000B5CCA">
        <w:rPr>
          <w:rFonts w:ascii="Calibri" w:hAnsi="Calibri" w:cs="Calibri"/>
          <w:bCs/>
          <w:sz w:val="22"/>
          <w:szCs w:val="22"/>
        </w:rPr>
        <w:t>, conforme datas das assinaturas digitais</w:t>
      </w:r>
      <w:r w:rsidR="00F81BF6" w:rsidRPr="000B5CCA">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59B5B170"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w:t>
      </w:r>
      <w:r w:rsidRPr="000B5CCA">
        <w:rPr>
          <w:rFonts w:ascii="Calibri" w:hAnsi="Calibri" w:cs="Arial"/>
          <w:bCs w:val="0"/>
          <w:szCs w:val="22"/>
        </w:rPr>
        <w:t xml:space="preserve">ELETRÔNICO nº </w:t>
      </w:r>
      <w:r w:rsidR="00F2392A" w:rsidRPr="000B5CCA">
        <w:rPr>
          <w:rFonts w:ascii="Calibri" w:hAnsi="Calibri" w:cs="Arial"/>
          <w:bCs w:val="0"/>
          <w:szCs w:val="22"/>
        </w:rPr>
        <w:t>0</w:t>
      </w:r>
      <w:r w:rsidR="000B5CCA" w:rsidRPr="000B5CCA">
        <w:rPr>
          <w:rFonts w:ascii="Calibri" w:hAnsi="Calibri" w:cs="Arial"/>
          <w:bCs w:val="0"/>
          <w:szCs w:val="22"/>
        </w:rPr>
        <w:t>615</w:t>
      </w:r>
      <w:r w:rsidR="00F2392A" w:rsidRPr="000B5CCA">
        <w:rPr>
          <w:rFonts w:ascii="Calibri" w:hAnsi="Calibri" w:cs="Arial"/>
          <w:bCs w:val="0"/>
          <w:szCs w:val="22"/>
        </w:rPr>
        <w:t>/20</w:t>
      </w:r>
      <w:r w:rsidR="00095A81" w:rsidRPr="000B5CCA">
        <w:rPr>
          <w:rFonts w:ascii="Calibri" w:hAnsi="Calibri" w:cs="Arial"/>
          <w:bCs w:val="0"/>
          <w:szCs w:val="22"/>
        </w:rPr>
        <w:t>2</w:t>
      </w:r>
      <w:r w:rsidR="00D7191D" w:rsidRPr="000B5CCA">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E5295D5"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D7191D">
        <w:rPr>
          <w:rFonts w:ascii="Calibri" w:hAnsi="Calibri" w:cs="Arial"/>
          <w:sz w:val="20"/>
          <w:szCs w:val="20"/>
        </w:rPr>
        <w:t>3</w:t>
      </w:r>
    </w:p>
    <w:p w14:paraId="064759CF" w14:textId="65F2501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D7191D">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313DFFFC"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0B5CCA">
        <w:rPr>
          <w:rFonts w:ascii="Calibri" w:hAnsi="Calibri"/>
          <w:b w:val="0"/>
          <w:szCs w:val="22"/>
          <w:lang w:val="pt-PT"/>
        </w:rPr>
        <w:t xml:space="preserve">Nº </w:t>
      </w:r>
      <w:r w:rsidR="00F2392A" w:rsidRPr="000B5CCA">
        <w:rPr>
          <w:rFonts w:ascii="Calibri" w:hAnsi="Calibri"/>
          <w:b w:val="0"/>
          <w:szCs w:val="22"/>
          <w:lang w:val="pt-PT"/>
        </w:rPr>
        <w:t>0</w:t>
      </w:r>
      <w:r w:rsidR="000B5CCA" w:rsidRPr="000B5CCA">
        <w:rPr>
          <w:rFonts w:ascii="Calibri" w:hAnsi="Calibri"/>
          <w:b w:val="0"/>
          <w:szCs w:val="22"/>
          <w:lang w:val="pt-PT"/>
        </w:rPr>
        <w:t>615</w:t>
      </w:r>
      <w:r w:rsidR="00F2392A" w:rsidRPr="000B5CCA">
        <w:rPr>
          <w:rFonts w:ascii="Calibri" w:hAnsi="Calibri"/>
          <w:b w:val="0"/>
          <w:szCs w:val="22"/>
          <w:lang w:val="pt-PT"/>
        </w:rPr>
        <w:t>/20</w:t>
      </w:r>
      <w:r w:rsidR="00095A81" w:rsidRPr="000B5CCA">
        <w:rPr>
          <w:rFonts w:ascii="Calibri" w:hAnsi="Calibri"/>
          <w:b w:val="0"/>
          <w:szCs w:val="22"/>
          <w:lang w:val="pt-PT"/>
        </w:rPr>
        <w:t>2</w:t>
      </w:r>
      <w:r w:rsidR="00D7191D" w:rsidRPr="000B5CCA">
        <w:rPr>
          <w:rFonts w:ascii="Calibri" w:hAnsi="Calibri"/>
          <w:b w:val="0"/>
          <w:szCs w:val="22"/>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CE6A69" w:rsidRDefault="00CE6A69">
      <w:r>
        <w:separator/>
      </w:r>
    </w:p>
  </w:endnote>
  <w:endnote w:type="continuationSeparator" w:id="0">
    <w:p w14:paraId="75E7FA73" w14:textId="77777777" w:rsidR="00CE6A69" w:rsidRDefault="00CE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80251" w14:textId="77777777" w:rsidR="00CE6A69" w:rsidRDefault="00DF05FB">
    <w:pPr>
      <w:pStyle w:val="Corpodetexto"/>
      <w:spacing w:line="14" w:lineRule="auto"/>
      <w:jc w:val="left"/>
      <w:rPr>
        <w:sz w:val="20"/>
      </w:rPr>
    </w:pPr>
    <w:r>
      <w:rPr>
        <w:sz w:val="22"/>
      </w:rPr>
      <w:pict w14:anchorId="1DA25C32">
        <v:shapetype id="_x0000_t202" coordsize="21600,21600" o:spt="202" path="m,l,21600r21600,l21600,xe">
          <v:stroke joinstyle="miter"/>
          <v:path gradientshapeok="t" o:connecttype="rect"/>
        </v:shapetype>
        <v:shape id="_x0000_s25601" type="#_x0000_t202" style="position:absolute;margin-left:201.2pt;margin-top:751.95pt;width:324.4pt;height:55.5pt;z-index:-251658240;mso-position-horizontal-relative:page;mso-position-vertical-relative:page" filled="f" stroked="f">
          <v:textbox inset="0,0,0,0">
            <w:txbxContent>
              <w:p w14:paraId="78B7AA60" w14:textId="77777777" w:rsidR="00CE6A69" w:rsidRDefault="00CE6A69">
                <w:pPr>
                  <w:pStyle w:val="Corpodetexto"/>
                  <w:spacing w:before="20"/>
                  <w:ind w:left="2297"/>
                  <w:jc w:val="left"/>
                  <w:rPr>
                    <w:rFonts w:ascii="Verdana" w:hAnsi="Verdana"/>
                  </w:rPr>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27AF9B4D" w:rsidR="00CE6A69" w:rsidRDefault="00CE6A69" w:rsidP="00352F71">
    <w:pPr>
      <w:pStyle w:val="Rodap"/>
      <w:tabs>
        <w:tab w:val="clear" w:pos="4419"/>
        <w:tab w:val="center" w:pos="0"/>
      </w:tabs>
      <w:rPr>
        <w:color w:val="0000FF"/>
        <w:sz w:val="14"/>
      </w:rPr>
    </w:pPr>
    <w:r w:rsidRPr="000B5CCA">
      <w:rPr>
        <w:sz w:val="14"/>
      </w:rPr>
      <w:t>PE 0615/2023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p w14:paraId="072B5A60" w14:textId="77777777" w:rsidR="00CE6A69" w:rsidRDefault="00CE6A6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8E3295A" w:rsidR="00CE6A69" w:rsidRPr="00E718DF" w:rsidRDefault="00CE6A69" w:rsidP="00E718DF">
    <w:pPr>
      <w:pStyle w:val="Rodap"/>
      <w:jc w:val="right"/>
    </w:pPr>
    <w:r w:rsidRPr="000B5CCA">
      <w:rPr>
        <w:sz w:val="14"/>
      </w:rPr>
      <w:t>PE 0615/2023</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CE6A69" w:rsidRDefault="00CE6A69">
      <w:r>
        <w:separator/>
      </w:r>
    </w:p>
  </w:footnote>
  <w:footnote w:type="continuationSeparator" w:id="0">
    <w:p w14:paraId="76988453" w14:textId="77777777" w:rsidR="00CE6A69" w:rsidRDefault="00CE6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FB80E" w14:textId="77777777" w:rsidR="00CE6A69" w:rsidRDefault="00CE6A69">
    <w:pPr>
      <w:pStyle w:val="Corpodetexto"/>
      <w:spacing w:line="14" w:lineRule="auto"/>
      <w:jc w:val="left"/>
      <w:rPr>
        <w:sz w:val="20"/>
      </w:rPr>
    </w:pPr>
    <w:r>
      <w:rPr>
        <w:noProof/>
      </w:rPr>
      <w:drawing>
        <wp:anchor distT="0" distB="0" distL="0" distR="0" simplePos="0" relativeHeight="251657216" behindDoc="1" locked="0" layoutInCell="1" allowOverlap="1" wp14:anchorId="77D52763" wp14:editId="4754F6AD">
          <wp:simplePos x="0" y="0"/>
          <wp:positionH relativeFrom="page">
            <wp:posOffset>900430</wp:posOffset>
          </wp:positionH>
          <wp:positionV relativeFrom="page">
            <wp:posOffset>450215</wp:posOffset>
          </wp:positionV>
          <wp:extent cx="1290698" cy="438149"/>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290698" cy="43814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CE6A69" w:rsidRDefault="00CE6A6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CE6A69" w:rsidRPr="006A59DF" w:rsidRDefault="00CE6A69">
    <w:pPr>
      <w:pStyle w:val="Cabealho"/>
      <w:rPr>
        <w:lang w:val="pt-BR"/>
      </w:rPr>
    </w:pPr>
  </w:p>
  <w:p w14:paraId="556DB7C1" w14:textId="77777777" w:rsidR="00CE6A69" w:rsidRDefault="00CE6A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CE6A69" w:rsidRDefault="00CE6A69"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CE6A69" w:rsidRDefault="00CE6A69">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0E3F2F4D"/>
    <w:multiLevelType w:val="multilevel"/>
    <w:tmpl w:val="6484B52C"/>
    <w:lvl w:ilvl="0">
      <w:start w:val="3"/>
      <w:numFmt w:val="decimal"/>
      <w:lvlText w:val="%1"/>
      <w:lvlJc w:val="left"/>
      <w:pPr>
        <w:ind w:left="694" w:hanging="432"/>
      </w:pPr>
      <w:rPr>
        <w:rFonts w:hint="default"/>
        <w:lang w:val="pt-PT" w:eastAsia="en-US" w:bidi="ar-SA"/>
      </w:rPr>
    </w:lvl>
    <w:lvl w:ilvl="1">
      <w:start w:val="3"/>
      <w:numFmt w:val="decimal"/>
      <w:lvlText w:val="%1.%2."/>
      <w:lvlJc w:val="left"/>
      <w:pPr>
        <w:ind w:left="694" w:hanging="432"/>
        <w:jc w:val="right"/>
      </w:pPr>
      <w:rPr>
        <w:rFonts w:asciiTheme="minorHAnsi" w:eastAsia="Arial" w:hAnsiTheme="minorHAnsi" w:cstheme="minorHAnsi" w:hint="default"/>
        <w:b/>
        <w:bCs/>
        <w:spacing w:val="-1"/>
        <w:w w:val="100"/>
        <w:sz w:val="22"/>
        <w:szCs w:val="22"/>
        <w:lang w:val="pt-PT" w:eastAsia="en-US" w:bidi="ar-SA"/>
      </w:rPr>
    </w:lvl>
    <w:lvl w:ilvl="2">
      <w:numFmt w:val="bullet"/>
      <w:lvlText w:val="•"/>
      <w:lvlJc w:val="left"/>
      <w:pPr>
        <w:ind w:left="2429" w:hanging="432"/>
      </w:pPr>
      <w:rPr>
        <w:rFonts w:hint="default"/>
        <w:lang w:val="pt-PT" w:eastAsia="en-US" w:bidi="ar-SA"/>
      </w:rPr>
    </w:lvl>
    <w:lvl w:ilvl="3">
      <w:numFmt w:val="bullet"/>
      <w:lvlText w:val="•"/>
      <w:lvlJc w:val="left"/>
      <w:pPr>
        <w:ind w:left="3293" w:hanging="432"/>
      </w:pPr>
      <w:rPr>
        <w:rFonts w:hint="default"/>
        <w:lang w:val="pt-PT" w:eastAsia="en-US" w:bidi="ar-SA"/>
      </w:rPr>
    </w:lvl>
    <w:lvl w:ilvl="4">
      <w:numFmt w:val="bullet"/>
      <w:lvlText w:val="•"/>
      <w:lvlJc w:val="left"/>
      <w:pPr>
        <w:ind w:left="4158" w:hanging="432"/>
      </w:pPr>
      <w:rPr>
        <w:rFonts w:hint="default"/>
        <w:lang w:val="pt-PT" w:eastAsia="en-US" w:bidi="ar-SA"/>
      </w:rPr>
    </w:lvl>
    <w:lvl w:ilvl="5">
      <w:numFmt w:val="bullet"/>
      <w:lvlText w:val="•"/>
      <w:lvlJc w:val="left"/>
      <w:pPr>
        <w:ind w:left="5023" w:hanging="432"/>
      </w:pPr>
      <w:rPr>
        <w:rFonts w:hint="default"/>
        <w:lang w:val="pt-PT" w:eastAsia="en-US" w:bidi="ar-SA"/>
      </w:rPr>
    </w:lvl>
    <w:lvl w:ilvl="6">
      <w:numFmt w:val="bullet"/>
      <w:lvlText w:val="•"/>
      <w:lvlJc w:val="left"/>
      <w:pPr>
        <w:ind w:left="5887" w:hanging="432"/>
      </w:pPr>
      <w:rPr>
        <w:rFonts w:hint="default"/>
        <w:lang w:val="pt-PT" w:eastAsia="en-US" w:bidi="ar-SA"/>
      </w:rPr>
    </w:lvl>
    <w:lvl w:ilvl="7">
      <w:numFmt w:val="bullet"/>
      <w:lvlText w:val="•"/>
      <w:lvlJc w:val="left"/>
      <w:pPr>
        <w:ind w:left="6752" w:hanging="432"/>
      </w:pPr>
      <w:rPr>
        <w:rFonts w:hint="default"/>
        <w:lang w:val="pt-PT" w:eastAsia="en-US" w:bidi="ar-SA"/>
      </w:rPr>
    </w:lvl>
    <w:lvl w:ilvl="8">
      <w:numFmt w:val="bullet"/>
      <w:lvlText w:val="•"/>
      <w:lvlJc w:val="left"/>
      <w:pPr>
        <w:ind w:left="7616" w:hanging="432"/>
      </w:pPr>
      <w:rPr>
        <w:rFonts w:hint="default"/>
        <w:lang w:val="pt-PT" w:eastAsia="en-US" w:bidi="ar-SA"/>
      </w:rPr>
    </w:lvl>
  </w:abstractNum>
  <w:abstractNum w:abstractNumId="7" w15:restartNumberingAfterBreak="0">
    <w:nsid w:val="1D253A04"/>
    <w:multiLevelType w:val="multilevel"/>
    <w:tmpl w:val="7C740330"/>
    <w:lvl w:ilvl="0">
      <w:start w:val="1"/>
      <w:numFmt w:val="decimal"/>
      <w:lvlText w:val="%1."/>
      <w:lvlJc w:val="left"/>
      <w:pPr>
        <w:ind w:left="480" w:hanging="360"/>
      </w:pPr>
      <w:rPr>
        <w:rFonts w:ascii="Arial" w:eastAsia="Arial" w:hAnsi="Arial" w:cs="Arial" w:hint="default"/>
        <w:b/>
        <w:bCs/>
        <w:spacing w:val="-1"/>
        <w:w w:val="100"/>
        <w:sz w:val="22"/>
        <w:szCs w:val="22"/>
        <w:lang w:val="pt-PT" w:eastAsia="en-US" w:bidi="ar-SA"/>
      </w:rPr>
    </w:lvl>
    <w:lvl w:ilvl="1">
      <w:start w:val="1"/>
      <w:numFmt w:val="decimal"/>
      <w:lvlText w:val="%1.%2."/>
      <w:lvlJc w:val="left"/>
      <w:pPr>
        <w:ind w:left="694" w:hanging="432"/>
        <w:jc w:val="right"/>
      </w:pPr>
      <w:rPr>
        <w:rFonts w:asciiTheme="minorHAnsi" w:eastAsia="Arial" w:hAnsiTheme="minorHAnsi" w:cstheme="minorHAnsi" w:hint="default"/>
        <w:b/>
        <w:bCs/>
        <w:spacing w:val="-1"/>
        <w:w w:val="100"/>
        <w:sz w:val="22"/>
        <w:szCs w:val="22"/>
        <w:lang w:val="pt-PT" w:eastAsia="en-US" w:bidi="ar-SA"/>
      </w:rPr>
    </w:lvl>
    <w:lvl w:ilvl="2">
      <w:start w:val="1"/>
      <w:numFmt w:val="decimal"/>
      <w:lvlText w:val="%1.%2.%3."/>
      <w:lvlJc w:val="left"/>
      <w:pPr>
        <w:ind w:left="2101" w:hanging="1131"/>
      </w:pPr>
      <w:rPr>
        <w:rFonts w:asciiTheme="minorHAnsi" w:eastAsia="Arial MT" w:hAnsiTheme="minorHAnsi" w:cstheme="minorHAnsi" w:hint="default"/>
        <w:b/>
        <w:spacing w:val="-1"/>
        <w:w w:val="100"/>
        <w:sz w:val="22"/>
        <w:szCs w:val="22"/>
        <w:lang w:val="pt-PT" w:eastAsia="en-US" w:bidi="ar-SA"/>
      </w:rPr>
    </w:lvl>
    <w:lvl w:ilvl="3">
      <w:numFmt w:val="bullet"/>
      <w:lvlText w:val="•"/>
      <w:lvlJc w:val="left"/>
      <w:pPr>
        <w:ind w:left="3005" w:hanging="1131"/>
      </w:pPr>
      <w:rPr>
        <w:rFonts w:hint="default"/>
        <w:lang w:val="pt-PT" w:eastAsia="en-US" w:bidi="ar-SA"/>
      </w:rPr>
    </w:lvl>
    <w:lvl w:ilvl="4">
      <w:numFmt w:val="bullet"/>
      <w:lvlText w:val="•"/>
      <w:lvlJc w:val="left"/>
      <w:pPr>
        <w:ind w:left="3911" w:hanging="1131"/>
      </w:pPr>
      <w:rPr>
        <w:rFonts w:hint="default"/>
        <w:lang w:val="pt-PT" w:eastAsia="en-US" w:bidi="ar-SA"/>
      </w:rPr>
    </w:lvl>
    <w:lvl w:ilvl="5">
      <w:numFmt w:val="bullet"/>
      <w:lvlText w:val="•"/>
      <w:lvlJc w:val="left"/>
      <w:pPr>
        <w:ind w:left="4817" w:hanging="1131"/>
      </w:pPr>
      <w:rPr>
        <w:rFonts w:hint="default"/>
        <w:lang w:val="pt-PT" w:eastAsia="en-US" w:bidi="ar-SA"/>
      </w:rPr>
    </w:lvl>
    <w:lvl w:ilvl="6">
      <w:numFmt w:val="bullet"/>
      <w:lvlText w:val="•"/>
      <w:lvlJc w:val="left"/>
      <w:pPr>
        <w:ind w:left="5723" w:hanging="1131"/>
      </w:pPr>
      <w:rPr>
        <w:rFonts w:hint="default"/>
        <w:lang w:val="pt-PT" w:eastAsia="en-US" w:bidi="ar-SA"/>
      </w:rPr>
    </w:lvl>
    <w:lvl w:ilvl="7">
      <w:numFmt w:val="bullet"/>
      <w:lvlText w:val="•"/>
      <w:lvlJc w:val="left"/>
      <w:pPr>
        <w:ind w:left="6628" w:hanging="1131"/>
      </w:pPr>
      <w:rPr>
        <w:rFonts w:hint="default"/>
        <w:lang w:val="pt-PT" w:eastAsia="en-US" w:bidi="ar-SA"/>
      </w:rPr>
    </w:lvl>
    <w:lvl w:ilvl="8">
      <w:numFmt w:val="bullet"/>
      <w:lvlText w:val="•"/>
      <w:lvlJc w:val="left"/>
      <w:pPr>
        <w:ind w:left="7534" w:hanging="1131"/>
      </w:pPr>
      <w:rPr>
        <w:rFonts w:hint="default"/>
        <w:lang w:val="pt-PT" w:eastAsia="en-US" w:bidi="ar-SA"/>
      </w:rPr>
    </w:lvl>
  </w:abstractNum>
  <w:abstractNum w:abstractNumId="8"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9"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8"/>
  </w:num>
  <w:num w:numId="5">
    <w:abstractNumId w:val="15"/>
  </w:num>
  <w:num w:numId="6">
    <w:abstractNumId w:val="10"/>
  </w:num>
  <w:num w:numId="7">
    <w:abstractNumId w:val="5"/>
  </w:num>
  <w:num w:numId="8">
    <w:abstractNumId w:val="9"/>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6"/>
  </w:num>
  <w:num w:numId="35">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3"/>
    <o:shapelayout v:ext="edit">
      <o:idmap v:ext="edit" data="25"/>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5CCA"/>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42AA"/>
    <w:rsid w:val="004858E4"/>
    <w:rsid w:val="004861EB"/>
    <w:rsid w:val="004867D7"/>
    <w:rsid w:val="004868DD"/>
    <w:rsid w:val="004908D6"/>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2FA6"/>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2814"/>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E6A69"/>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08A2"/>
    <w:rsid w:val="00D618A2"/>
    <w:rsid w:val="00D61C03"/>
    <w:rsid w:val="00D63FF2"/>
    <w:rsid w:val="00D65224"/>
    <w:rsid w:val="00D6540F"/>
    <w:rsid w:val="00D65B98"/>
    <w:rsid w:val="00D677C0"/>
    <w:rsid w:val="00D67F2A"/>
    <w:rsid w:val="00D7191D"/>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05FB"/>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F1D"/>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uiPriority w:val="9"/>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uiPriority w:val="1"/>
    <w:qFormat/>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uiPriority w:val="99"/>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link w:val="RodapChar"/>
    <w:uiPriority w:val="99"/>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1"/>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uiPriority w:val="99"/>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F1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0F1D"/>
    <w:pPr>
      <w:widowControl w:val="0"/>
      <w:suppressAutoHyphens w:val="0"/>
      <w:autoSpaceDE w:val="0"/>
      <w:autoSpaceDN w:val="0"/>
    </w:pPr>
    <w:rPr>
      <w:rFonts w:ascii="Arial MT" w:eastAsia="Arial MT" w:hAnsi="Arial MT" w:cs="Arial MT"/>
      <w:sz w:val="22"/>
      <w:szCs w:val="22"/>
      <w:lang w:val="pt-PT" w:eastAsia="en-US"/>
    </w:rPr>
  </w:style>
  <w:style w:type="character" w:customStyle="1" w:styleId="RodapChar">
    <w:name w:val="Rodapé Char"/>
    <w:basedOn w:val="Fontepargpadro"/>
    <w:link w:val="Rodap"/>
    <w:uiPriority w:val="99"/>
    <w:rsid w:val="00F60F1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449C8"/>
    <w:rsid w:val="005F3E3E"/>
    <w:rsid w:val="007F6A91"/>
    <w:rsid w:val="009A05A2"/>
    <w:rsid w:val="009B223E"/>
    <w:rsid w:val="00C162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6F9FE-E2C1-459E-84DE-90B9508D5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25</Pages>
  <Words>10630</Words>
  <Characters>57408</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67903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19</cp:revision>
  <cp:lastPrinted>2023-03-22T17:04:00Z</cp:lastPrinted>
  <dcterms:created xsi:type="dcterms:W3CDTF">2020-05-14T18:48:00Z</dcterms:created>
  <dcterms:modified xsi:type="dcterms:W3CDTF">2023-03-22T17:13:00Z</dcterms:modified>
</cp:coreProperties>
</file>